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45" w:rsidRPr="009C083C" w:rsidRDefault="00B11A45" w:rsidP="00B11A45"/>
    <w:p w:rsidR="0076250F" w:rsidRPr="0076250F" w:rsidRDefault="0076250F" w:rsidP="0076250F">
      <w:pPr>
        <w:jc w:val="center"/>
        <w:rPr>
          <w:sz w:val="52"/>
        </w:rPr>
      </w:pPr>
      <w:r w:rsidRPr="0076250F">
        <w:rPr>
          <w:sz w:val="52"/>
        </w:rPr>
        <w:t>Fiche d’examen au cas par cas pour les zones visées par l’article L2224-10 du Code Général des Collectivités Territoriales</w:t>
      </w:r>
    </w:p>
    <w:p w:rsidR="0076250F" w:rsidRDefault="0076250F" w:rsidP="0076250F">
      <w:pPr>
        <w:jc w:val="center"/>
        <w:rPr>
          <w:sz w:val="36"/>
        </w:rPr>
      </w:pPr>
      <w:r w:rsidRPr="0076250F">
        <w:rPr>
          <w:sz w:val="36"/>
        </w:rPr>
        <w:t>Selon le R122-17-II alinéa 4 du Code de l’Environnement</w:t>
      </w:r>
    </w:p>
    <w:p w:rsidR="0076250F" w:rsidRDefault="0076250F" w:rsidP="0076250F">
      <w:pPr>
        <w:rPr>
          <w:b/>
          <w:sz w:val="24"/>
        </w:rPr>
      </w:pPr>
    </w:p>
    <w:p w:rsidR="0076250F" w:rsidRDefault="0076250F" w:rsidP="0076250F">
      <w:pPr>
        <w:shd w:val="clear" w:color="auto" w:fill="D9D9D9" w:themeFill="background1" w:themeFillShade="D9"/>
        <w:rPr>
          <w:b/>
          <w:sz w:val="24"/>
        </w:rPr>
      </w:pPr>
      <w:r w:rsidRPr="0076250F">
        <w:rPr>
          <w:b/>
          <w:sz w:val="24"/>
        </w:rPr>
        <w:t>Mode d’emploi simplifié</w:t>
      </w:r>
    </w:p>
    <w:p w:rsidR="0076250F" w:rsidRPr="0076250F" w:rsidRDefault="0076250F" w:rsidP="0076250F">
      <w:pPr>
        <w:shd w:val="clear" w:color="auto" w:fill="D9D9D9" w:themeFill="background1" w:themeFillShade="D9"/>
        <w:spacing w:before="0"/>
        <w:rPr>
          <w:b/>
          <w:sz w:val="18"/>
        </w:rPr>
      </w:pPr>
      <w:r w:rsidRPr="0076250F">
        <w:rPr>
          <w:b/>
          <w:sz w:val="18"/>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rsidR="0076250F" w:rsidRPr="0076250F" w:rsidRDefault="0076250F" w:rsidP="0076250F">
      <w:pPr>
        <w:shd w:val="clear" w:color="auto" w:fill="D9D9D9" w:themeFill="background1" w:themeFillShade="D9"/>
        <w:spacing w:before="0"/>
        <w:rPr>
          <w:b/>
          <w:sz w:val="18"/>
        </w:rPr>
      </w:pPr>
    </w:p>
    <w:p w:rsidR="0076250F" w:rsidRPr="0076250F" w:rsidRDefault="0076250F" w:rsidP="0076250F">
      <w:pPr>
        <w:shd w:val="clear" w:color="auto" w:fill="D9D9D9" w:themeFill="background1" w:themeFillShade="D9"/>
        <w:spacing w:before="0"/>
        <w:rPr>
          <w:b/>
          <w:sz w:val="18"/>
        </w:rPr>
      </w:pPr>
      <w:r w:rsidRPr="0076250F">
        <w:rPr>
          <w:b/>
          <w:sz w:val="18"/>
        </w:rPr>
        <w:t>La présente fiche est à renseigner et à transmettre, avec l’ensemble des pièces demandées, à l’attention de la DREAL, en sa qualité de service régional chargé de l’environnement en appui à la mission régionale d’autorité environnementale, selon les obligations faites à la personne publique responsable conformément à l’article R122-18-I</w:t>
      </w:r>
      <w:r w:rsidRPr="0076250F">
        <w:rPr>
          <w:b/>
          <w:spacing w:val="-8"/>
          <w:sz w:val="18"/>
        </w:rPr>
        <w:t xml:space="preserve"> </w:t>
      </w:r>
      <w:r w:rsidRPr="0076250F">
        <w:rPr>
          <w:b/>
          <w:sz w:val="18"/>
        </w:rPr>
        <w:t>CE.</w:t>
      </w:r>
    </w:p>
    <w:p w:rsidR="0076250F" w:rsidRPr="0076250F" w:rsidRDefault="0076250F" w:rsidP="0076250F">
      <w:pPr>
        <w:shd w:val="clear" w:color="auto" w:fill="D9D9D9" w:themeFill="background1" w:themeFillShade="D9"/>
        <w:spacing w:before="0"/>
        <w:rPr>
          <w:b/>
          <w:sz w:val="18"/>
        </w:rPr>
      </w:pPr>
    </w:p>
    <w:p w:rsidR="0076250F" w:rsidRPr="0076250F" w:rsidRDefault="0076250F" w:rsidP="0076250F">
      <w:pPr>
        <w:shd w:val="clear" w:color="auto" w:fill="D9D9D9" w:themeFill="background1" w:themeFillShade="D9"/>
        <w:spacing w:before="0"/>
        <w:rPr>
          <w:b/>
          <w:sz w:val="18"/>
        </w:rPr>
      </w:pPr>
      <w:r w:rsidRPr="0076250F">
        <w:rPr>
          <w:b/>
          <w:sz w:val="18"/>
        </w:rPr>
        <w:t>L’objectif de cette procédure d’examen au cas par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76250F" w:rsidRPr="0076250F" w:rsidRDefault="0076250F" w:rsidP="0076250F">
      <w:pPr>
        <w:shd w:val="clear" w:color="auto" w:fill="D9D9D9" w:themeFill="background1" w:themeFillShade="D9"/>
        <w:spacing w:before="0"/>
        <w:rPr>
          <w:b/>
          <w:sz w:val="18"/>
        </w:rPr>
      </w:pPr>
    </w:p>
    <w:p w:rsidR="0076250F" w:rsidRPr="0076250F" w:rsidRDefault="0076250F" w:rsidP="0076250F">
      <w:pPr>
        <w:shd w:val="clear" w:color="auto" w:fill="D9D9D9" w:themeFill="background1" w:themeFillShade="D9"/>
        <w:spacing w:before="0"/>
        <w:rPr>
          <w:b/>
          <w:sz w:val="18"/>
        </w:rPr>
      </w:pPr>
      <w:r w:rsidRPr="0076250F">
        <w:rPr>
          <w:b/>
          <w:sz w:val="18"/>
        </w:rPr>
        <w:t>Les informations transmises engagent la personne publique responsable et font l’objet d’une publicité sur le site internet de l’autorité environnementale.</w:t>
      </w:r>
    </w:p>
    <w:p w:rsidR="0076250F" w:rsidRPr="0076250F" w:rsidRDefault="0076250F" w:rsidP="0076250F">
      <w:pPr>
        <w:shd w:val="clear" w:color="auto" w:fill="D9D9D9" w:themeFill="background1" w:themeFillShade="D9"/>
        <w:spacing w:before="0"/>
        <w:rPr>
          <w:b/>
          <w:sz w:val="18"/>
        </w:rPr>
      </w:pPr>
    </w:p>
    <w:p w:rsidR="0076250F" w:rsidRPr="0076250F" w:rsidRDefault="0076250F" w:rsidP="0076250F">
      <w:pPr>
        <w:shd w:val="clear" w:color="auto" w:fill="D9D9D9" w:themeFill="background1" w:themeFillShade="D9"/>
        <w:spacing w:before="0"/>
        <w:rPr>
          <w:b/>
          <w:sz w:val="18"/>
        </w:rPr>
      </w:pPr>
      <w:r w:rsidRPr="0076250F">
        <w:rPr>
          <w:b/>
          <w:sz w:val="18"/>
        </w:rPr>
        <w:t>Pour plus d’explication se reporter à la note d’accompagnement.</w:t>
      </w:r>
    </w:p>
    <w:p w:rsidR="0076250F" w:rsidRDefault="0076250F" w:rsidP="0076250F">
      <w:pPr>
        <w:rPr>
          <w:b/>
        </w:rPr>
      </w:pPr>
    </w:p>
    <w:p w:rsidR="0076250F" w:rsidRPr="0076250F" w:rsidRDefault="0076250F" w:rsidP="0076250F">
      <w:pPr>
        <w:rPr>
          <w:b/>
          <w:i/>
          <w:sz w:val="24"/>
        </w:rPr>
      </w:pPr>
      <w:r w:rsidRPr="0076250F">
        <w:rPr>
          <w:b/>
          <w:i/>
          <w:sz w:val="24"/>
        </w:rPr>
        <w:t>A renseigner par la personne publique responsable</w:t>
      </w:r>
    </w:p>
    <w:p w:rsidR="0076250F" w:rsidRPr="0076250F" w:rsidRDefault="0076250F" w:rsidP="0076250F">
      <w:pPr>
        <w:rPr>
          <w:b/>
          <w:i/>
          <w:sz w:val="24"/>
        </w:rPr>
      </w:pPr>
    </w:p>
    <w:p w:rsidR="0076250F" w:rsidRDefault="0076250F" w:rsidP="0076250F">
      <w:pPr>
        <w:jc w:val="center"/>
        <w:rPr>
          <w:b/>
          <w:i/>
          <w:sz w:val="24"/>
        </w:rPr>
      </w:pPr>
      <w:r w:rsidRPr="0076250F">
        <w:rPr>
          <w:b/>
          <w:i/>
          <w:sz w:val="24"/>
        </w:rPr>
        <w:t>Questions générales</w:t>
      </w:r>
    </w:p>
    <w:tbl>
      <w:tblPr>
        <w:tblStyle w:val="Grilledutableau"/>
        <w:tblW w:w="0" w:type="auto"/>
        <w:tblLook w:val="04A0" w:firstRow="1" w:lastRow="0" w:firstColumn="1" w:lastColumn="0" w:noHBand="0" w:noVBand="1"/>
      </w:tblPr>
      <w:tblGrid>
        <w:gridCol w:w="4888"/>
        <w:gridCol w:w="4889"/>
      </w:tblGrid>
      <w:tr w:rsidR="0076250F" w:rsidRPr="0076250F" w:rsidTr="0076250F">
        <w:tc>
          <w:tcPr>
            <w:tcW w:w="4888" w:type="dxa"/>
            <w:shd w:val="clear" w:color="auto" w:fill="7030A0"/>
            <w:vAlign w:val="center"/>
          </w:tcPr>
          <w:p w:rsidR="0076250F" w:rsidRPr="0076250F" w:rsidRDefault="0076250F" w:rsidP="0076250F">
            <w:pPr>
              <w:spacing w:before="0"/>
              <w:jc w:val="center"/>
              <w:rPr>
                <w:b/>
                <w:color w:val="FFFFFF" w:themeColor="background1"/>
                <w:sz w:val="24"/>
              </w:rPr>
            </w:pPr>
            <w:r w:rsidRPr="0076250F">
              <w:rPr>
                <w:b/>
                <w:color w:val="FFFFFF" w:themeColor="background1"/>
                <w:sz w:val="24"/>
              </w:rPr>
              <w:t>Nom de la collectivité ou de l’EPCI compétent</w:t>
            </w:r>
          </w:p>
        </w:tc>
        <w:tc>
          <w:tcPr>
            <w:tcW w:w="4889" w:type="dxa"/>
            <w:shd w:val="clear" w:color="auto" w:fill="7030A0"/>
            <w:vAlign w:val="center"/>
          </w:tcPr>
          <w:p w:rsidR="0076250F" w:rsidRPr="0076250F" w:rsidRDefault="0076250F" w:rsidP="0076250F">
            <w:pPr>
              <w:spacing w:before="0"/>
              <w:jc w:val="center"/>
              <w:rPr>
                <w:b/>
                <w:color w:val="FFFFFF" w:themeColor="background1"/>
                <w:sz w:val="24"/>
              </w:rPr>
            </w:pPr>
            <w:r w:rsidRPr="0076250F">
              <w:rPr>
                <w:b/>
                <w:color w:val="FFFFFF" w:themeColor="background1"/>
                <w:sz w:val="24"/>
              </w:rPr>
              <w:t>Nom de la personne publique responsable</w:t>
            </w:r>
          </w:p>
        </w:tc>
      </w:tr>
      <w:tr w:rsidR="0076250F" w:rsidRPr="0076250F" w:rsidTr="0076250F">
        <w:tc>
          <w:tcPr>
            <w:tcW w:w="4888" w:type="dxa"/>
            <w:vAlign w:val="center"/>
          </w:tcPr>
          <w:p w:rsidR="008E3F3D" w:rsidRPr="000D744B" w:rsidRDefault="008E3F3D" w:rsidP="008E3F3D">
            <w:pPr>
              <w:pStyle w:val="TableParagraph"/>
              <w:spacing w:before="60" w:after="60"/>
              <w:jc w:val="center"/>
              <w:rPr>
                <w:rFonts w:ascii="Arial Narrow" w:hAnsi="Arial Narrow"/>
                <w:sz w:val="20"/>
              </w:rPr>
            </w:pPr>
            <w:r w:rsidRPr="000D744B">
              <w:rPr>
                <w:rFonts w:ascii="Arial Narrow" w:hAnsi="Arial Narrow"/>
                <w:sz w:val="20"/>
              </w:rPr>
              <w:t>Communauté de Communes du Pays de Château-Gontier</w:t>
            </w:r>
          </w:p>
          <w:p w:rsidR="008E3F3D" w:rsidRPr="000D744B" w:rsidRDefault="008E3F3D" w:rsidP="008E3F3D">
            <w:pPr>
              <w:pStyle w:val="TableParagraph"/>
              <w:spacing w:before="60" w:after="60"/>
              <w:jc w:val="center"/>
              <w:rPr>
                <w:rFonts w:ascii="Arial Narrow" w:hAnsi="Arial Narrow"/>
                <w:sz w:val="20"/>
              </w:rPr>
            </w:pPr>
            <w:r w:rsidRPr="000D744B">
              <w:rPr>
                <w:rFonts w:ascii="Arial Narrow" w:hAnsi="Arial Narrow"/>
                <w:sz w:val="20"/>
              </w:rPr>
              <w:t>Hôtel de Ville et du Pays de Château-Gontier</w:t>
            </w:r>
          </w:p>
          <w:p w:rsidR="008E3F3D" w:rsidRPr="000D744B" w:rsidRDefault="008E3F3D" w:rsidP="008E3F3D">
            <w:pPr>
              <w:pStyle w:val="TableParagraph"/>
              <w:spacing w:before="60" w:after="60"/>
              <w:jc w:val="center"/>
              <w:rPr>
                <w:rFonts w:ascii="Arial Narrow" w:hAnsi="Arial Narrow"/>
                <w:sz w:val="20"/>
              </w:rPr>
            </w:pPr>
            <w:r w:rsidRPr="000D744B">
              <w:rPr>
                <w:rFonts w:ascii="Arial Narrow" w:hAnsi="Arial Narrow"/>
                <w:sz w:val="20"/>
              </w:rPr>
              <w:t>23 Place de la République</w:t>
            </w:r>
          </w:p>
          <w:p w:rsidR="008E3F3D" w:rsidRPr="000D744B" w:rsidRDefault="008E3F3D" w:rsidP="008E3F3D">
            <w:pPr>
              <w:pStyle w:val="TableParagraph"/>
              <w:spacing w:before="60" w:after="60"/>
              <w:jc w:val="center"/>
              <w:rPr>
                <w:rFonts w:ascii="Arial Narrow" w:hAnsi="Arial Narrow"/>
                <w:sz w:val="20"/>
              </w:rPr>
            </w:pPr>
            <w:r w:rsidRPr="000D744B">
              <w:rPr>
                <w:rFonts w:ascii="Arial Narrow" w:hAnsi="Arial Narrow"/>
                <w:sz w:val="20"/>
              </w:rPr>
              <w:t>BP 20402</w:t>
            </w:r>
          </w:p>
          <w:p w:rsidR="008E3F3D" w:rsidRPr="000D744B" w:rsidRDefault="008E3F3D" w:rsidP="008E3F3D">
            <w:pPr>
              <w:pStyle w:val="TableParagraph"/>
              <w:spacing w:before="60" w:after="60"/>
              <w:jc w:val="center"/>
              <w:rPr>
                <w:rFonts w:ascii="Arial Narrow" w:hAnsi="Arial Narrow"/>
                <w:sz w:val="20"/>
              </w:rPr>
            </w:pPr>
            <w:r w:rsidRPr="000D744B">
              <w:rPr>
                <w:rFonts w:ascii="Arial Narrow" w:hAnsi="Arial Narrow"/>
                <w:sz w:val="20"/>
              </w:rPr>
              <w:t>53204 CHATEAU-GONTIER CEDEX</w:t>
            </w:r>
          </w:p>
          <w:p w:rsidR="00514A48" w:rsidRPr="0076250F" w:rsidRDefault="008E3F3D" w:rsidP="008E3F3D">
            <w:pPr>
              <w:spacing w:before="60" w:after="60"/>
              <w:jc w:val="center"/>
              <w:rPr>
                <w:b/>
              </w:rPr>
            </w:pPr>
            <w:r w:rsidRPr="000D744B">
              <w:t>Tél. : 02 43 09 55 55</w:t>
            </w:r>
          </w:p>
        </w:tc>
        <w:tc>
          <w:tcPr>
            <w:tcW w:w="4889" w:type="dxa"/>
            <w:vAlign w:val="center"/>
          </w:tcPr>
          <w:p w:rsidR="008E3F3D" w:rsidRPr="000D744B" w:rsidRDefault="008E3F3D" w:rsidP="008E3F3D">
            <w:pPr>
              <w:pStyle w:val="TableParagraph"/>
              <w:spacing w:before="60" w:after="60"/>
              <w:jc w:val="center"/>
              <w:rPr>
                <w:rFonts w:ascii="Arial Narrow" w:hAnsi="Arial Narrow"/>
                <w:sz w:val="20"/>
              </w:rPr>
            </w:pPr>
            <w:r w:rsidRPr="000D744B">
              <w:rPr>
                <w:rFonts w:ascii="Arial Narrow" w:hAnsi="Arial Narrow"/>
                <w:sz w:val="20"/>
              </w:rPr>
              <w:t>Monsieur le Président du Pays</w:t>
            </w:r>
          </w:p>
          <w:p w:rsidR="0076250F" w:rsidRPr="0076250F" w:rsidRDefault="008E3F3D" w:rsidP="008E3F3D">
            <w:pPr>
              <w:spacing w:before="60" w:after="60"/>
              <w:jc w:val="center"/>
              <w:rPr>
                <w:b/>
              </w:rPr>
            </w:pPr>
            <w:r w:rsidRPr="000D744B">
              <w:t>Monsieur Philippe HENRY</w:t>
            </w:r>
          </w:p>
        </w:tc>
      </w:tr>
    </w:tbl>
    <w:p w:rsidR="0076250F" w:rsidRDefault="0076250F" w:rsidP="0076250F">
      <w:pPr>
        <w:jc w:val="center"/>
        <w:rPr>
          <w:b/>
        </w:rPr>
      </w:pPr>
    </w:p>
    <w:tbl>
      <w:tblPr>
        <w:tblStyle w:val="Grilledutableau"/>
        <w:tblW w:w="0" w:type="auto"/>
        <w:tblLook w:val="04A0" w:firstRow="1" w:lastRow="0" w:firstColumn="1" w:lastColumn="0" w:noHBand="0" w:noVBand="1"/>
      </w:tblPr>
      <w:tblGrid>
        <w:gridCol w:w="7332"/>
        <w:gridCol w:w="2445"/>
      </w:tblGrid>
      <w:tr w:rsidR="00AB3871" w:rsidRPr="0076250F" w:rsidTr="002236C7">
        <w:tc>
          <w:tcPr>
            <w:tcW w:w="9777" w:type="dxa"/>
            <w:gridSpan w:val="2"/>
            <w:shd w:val="clear" w:color="auto" w:fill="7030A0"/>
            <w:vAlign w:val="center"/>
          </w:tcPr>
          <w:p w:rsidR="00AB3871" w:rsidRPr="0076250F" w:rsidRDefault="00AB3871" w:rsidP="00E57C8F">
            <w:pPr>
              <w:spacing w:before="0"/>
              <w:jc w:val="center"/>
              <w:rPr>
                <w:b/>
                <w:color w:val="FFFFFF" w:themeColor="background1"/>
                <w:sz w:val="24"/>
              </w:rPr>
            </w:pPr>
            <w:r>
              <w:rPr>
                <w:b/>
                <w:color w:val="FFFFFF" w:themeColor="background1"/>
                <w:sz w:val="24"/>
              </w:rPr>
              <w:t>Zonages concernés par la présente demande</w:t>
            </w:r>
          </w:p>
        </w:tc>
      </w:tr>
      <w:tr w:rsidR="0076250F" w:rsidRPr="0076250F" w:rsidTr="006C2F8E">
        <w:tc>
          <w:tcPr>
            <w:tcW w:w="7332" w:type="dxa"/>
          </w:tcPr>
          <w:p w:rsidR="0076250F" w:rsidRPr="0076250F" w:rsidRDefault="0076250F" w:rsidP="006C2F8E">
            <w:pPr>
              <w:pStyle w:val="TableParagraph"/>
              <w:rPr>
                <w:rFonts w:ascii="Arial Narrow" w:hAnsi="Arial Narrow"/>
                <w:sz w:val="20"/>
              </w:rPr>
            </w:pPr>
            <w:r w:rsidRPr="0076250F">
              <w:rPr>
                <w:rFonts w:ascii="Arial Narrow" w:hAnsi="Arial Narrow"/>
                <w:sz w:val="20"/>
              </w:rPr>
              <w:t>Les zones d</w:t>
            </w:r>
            <w:r w:rsidRPr="0076250F">
              <w:rPr>
                <w:rFonts w:ascii="Arial Narrow" w:hAnsi="Arial Narrow"/>
                <w:b/>
                <w:sz w:val="20"/>
              </w:rPr>
              <w:t xml:space="preserve">’assainissement collectif </w:t>
            </w:r>
            <w:r w:rsidRPr="0076250F">
              <w:rPr>
                <w:rFonts w:ascii="Arial Narrow" w:hAnsi="Arial Narrow"/>
                <w:sz w:val="20"/>
              </w:rPr>
              <w:t>où la collectivité compétente est tenue d’assurer la collecte des eaux usées domestiques et le stockage, l’épuration et le rejet ou la réutilisation de l’’ensemble des eaux collectées ;</w:t>
            </w:r>
          </w:p>
        </w:tc>
        <w:tc>
          <w:tcPr>
            <w:tcW w:w="2445" w:type="dxa"/>
            <w:vAlign w:val="center"/>
          </w:tcPr>
          <w:p w:rsidR="0076250F" w:rsidRPr="0076250F" w:rsidRDefault="0076250F" w:rsidP="00E57C8F">
            <w:pPr>
              <w:spacing w:before="0"/>
              <w:jc w:val="center"/>
            </w:pPr>
            <w:r w:rsidRPr="0076250F">
              <w:t xml:space="preserve">Oui - </w:t>
            </w:r>
            <w:r w:rsidRPr="008E3F3D">
              <w:rPr>
                <w:strike/>
              </w:rPr>
              <w:t>Non</w:t>
            </w:r>
          </w:p>
        </w:tc>
      </w:tr>
      <w:tr w:rsidR="0076250F" w:rsidRPr="0076250F" w:rsidTr="006C2F8E">
        <w:tc>
          <w:tcPr>
            <w:tcW w:w="7332" w:type="dxa"/>
          </w:tcPr>
          <w:p w:rsidR="0076250F" w:rsidRPr="0076250F" w:rsidRDefault="0076250F" w:rsidP="006C2F8E">
            <w:pPr>
              <w:pStyle w:val="TableParagraph"/>
              <w:rPr>
                <w:rFonts w:ascii="Arial Narrow" w:hAnsi="Arial Narrow"/>
                <w:sz w:val="20"/>
              </w:rPr>
            </w:pPr>
            <w:r w:rsidRPr="0076250F">
              <w:rPr>
                <w:rFonts w:ascii="Arial Narrow" w:hAnsi="Arial Narrow"/>
                <w:sz w:val="20"/>
              </w:rPr>
              <w:t>Les zones relevant de l’</w:t>
            </w:r>
            <w:r w:rsidRPr="0076250F">
              <w:rPr>
                <w:rFonts w:ascii="Arial Narrow" w:hAnsi="Arial Narrow"/>
                <w:b/>
                <w:sz w:val="20"/>
              </w:rPr>
              <w:t xml:space="preserve">assainissement non collectif </w:t>
            </w:r>
            <w:r w:rsidRPr="0076250F">
              <w:rPr>
                <w:rFonts w:ascii="Arial Narrow" w:hAnsi="Arial Narrow"/>
                <w:sz w:val="20"/>
              </w:rPr>
              <w:t>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445" w:type="dxa"/>
            <w:vAlign w:val="center"/>
          </w:tcPr>
          <w:p w:rsidR="0076250F" w:rsidRPr="0076250F" w:rsidRDefault="0076250F" w:rsidP="00E57C8F">
            <w:pPr>
              <w:spacing w:before="0"/>
              <w:jc w:val="center"/>
              <w:rPr>
                <w:b/>
              </w:rPr>
            </w:pPr>
            <w:r w:rsidRPr="0076250F">
              <w:t xml:space="preserve">Oui - </w:t>
            </w:r>
            <w:r w:rsidRPr="008E3F3D">
              <w:rPr>
                <w:strike/>
              </w:rPr>
              <w:t>Non</w:t>
            </w:r>
          </w:p>
        </w:tc>
      </w:tr>
      <w:tr w:rsidR="0076250F" w:rsidRPr="0076250F" w:rsidTr="006C2F8E">
        <w:tc>
          <w:tcPr>
            <w:tcW w:w="7332" w:type="dxa"/>
          </w:tcPr>
          <w:p w:rsidR="0076250F" w:rsidRPr="0076250F" w:rsidRDefault="0076250F" w:rsidP="006C2F8E">
            <w:pPr>
              <w:pStyle w:val="TableParagraph"/>
              <w:rPr>
                <w:rFonts w:ascii="Arial Narrow" w:hAnsi="Arial Narrow"/>
                <w:sz w:val="20"/>
              </w:rPr>
            </w:pPr>
            <w:r w:rsidRPr="0076250F">
              <w:rPr>
                <w:rFonts w:ascii="Arial Narrow" w:hAnsi="Arial Narrow"/>
                <w:sz w:val="20"/>
              </w:rPr>
              <w:t xml:space="preserve">Les zones où des mesures doivent être prises pour </w:t>
            </w:r>
            <w:r w:rsidRPr="0076250F">
              <w:rPr>
                <w:rFonts w:ascii="Arial Narrow" w:hAnsi="Arial Narrow"/>
                <w:b/>
                <w:sz w:val="20"/>
              </w:rPr>
              <w:t>limiter l’imperméabilisation des sols et pour assurer la maîtrise du débit et de l’écoulement des eaux pluviales et de ruissellement</w:t>
            </w:r>
            <w:r>
              <w:rPr>
                <w:rFonts w:ascii="Arial Narrow" w:hAnsi="Arial Narrow"/>
                <w:b/>
                <w:sz w:val="20"/>
              </w:rPr>
              <w:t> </w:t>
            </w:r>
            <w:r w:rsidRPr="0076250F">
              <w:rPr>
                <w:rFonts w:ascii="Arial Narrow" w:hAnsi="Arial Narrow"/>
                <w:sz w:val="20"/>
              </w:rPr>
              <w:t>;</w:t>
            </w:r>
          </w:p>
        </w:tc>
        <w:tc>
          <w:tcPr>
            <w:tcW w:w="2445" w:type="dxa"/>
            <w:vAlign w:val="center"/>
          </w:tcPr>
          <w:p w:rsidR="0076250F" w:rsidRPr="0076250F" w:rsidRDefault="0076250F" w:rsidP="00E57C8F">
            <w:pPr>
              <w:spacing w:before="0"/>
              <w:jc w:val="center"/>
              <w:rPr>
                <w:b/>
              </w:rPr>
            </w:pPr>
            <w:r w:rsidRPr="008E3F3D">
              <w:rPr>
                <w:strike/>
              </w:rPr>
              <w:t>Oui</w:t>
            </w:r>
            <w:r w:rsidRPr="0076250F">
              <w:t xml:space="preserve"> - Non</w:t>
            </w:r>
          </w:p>
        </w:tc>
      </w:tr>
      <w:tr w:rsidR="0076250F" w:rsidRPr="0076250F" w:rsidTr="006C2F8E">
        <w:tc>
          <w:tcPr>
            <w:tcW w:w="7332" w:type="dxa"/>
          </w:tcPr>
          <w:p w:rsidR="0076250F" w:rsidRPr="0076250F" w:rsidRDefault="0076250F" w:rsidP="006C2F8E">
            <w:pPr>
              <w:pStyle w:val="TableParagraph"/>
              <w:rPr>
                <w:rFonts w:ascii="Arial Narrow" w:hAnsi="Arial Narrow"/>
                <w:sz w:val="20"/>
              </w:rPr>
            </w:pPr>
            <w:r w:rsidRPr="0076250F">
              <w:rPr>
                <w:rFonts w:ascii="Arial Narrow" w:hAnsi="Arial Narrow"/>
                <w:sz w:val="20"/>
              </w:rPr>
              <w:t xml:space="preserve">Les zones où il est nécessaire de prévoir des installations pour assurer la </w:t>
            </w:r>
            <w:r w:rsidRPr="0076250F">
              <w:rPr>
                <w:rFonts w:ascii="Arial Narrow" w:hAnsi="Arial Narrow"/>
                <w:b/>
                <w:sz w:val="20"/>
              </w:rPr>
              <w:t xml:space="preserve">collecte, le stockage éventuel et, en tant que de besoin, le traitement des eaux pluviales et de ruissellement </w:t>
            </w:r>
            <w:r w:rsidRPr="0076250F">
              <w:rPr>
                <w:rFonts w:ascii="Arial Narrow" w:hAnsi="Arial Narrow"/>
                <w:sz w:val="20"/>
              </w:rPr>
              <w:t>lorsque la pollution qu’elles apportent au milieu aquatique risque de nuire gravement à l’efficacité des dispositifs d’assainissement.</w:t>
            </w:r>
          </w:p>
        </w:tc>
        <w:tc>
          <w:tcPr>
            <w:tcW w:w="2445" w:type="dxa"/>
            <w:vAlign w:val="center"/>
          </w:tcPr>
          <w:p w:rsidR="0076250F" w:rsidRPr="0076250F" w:rsidRDefault="0076250F" w:rsidP="00E57C8F">
            <w:pPr>
              <w:spacing w:before="0"/>
              <w:jc w:val="center"/>
              <w:rPr>
                <w:b/>
              </w:rPr>
            </w:pPr>
            <w:r w:rsidRPr="008E3F3D">
              <w:rPr>
                <w:strike/>
              </w:rPr>
              <w:t>Oui</w:t>
            </w:r>
            <w:r w:rsidRPr="0076250F">
              <w:t xml:space="preserve"> - Non</w:t>
            </w:r>
          </w:p>
        </w:tc>
      </w:tr>
    </w:tbl>
    <w:p w:rsidR="0076250F" w:rsidRDefault="0076250F" w:rsidP="0076250F">
      <w:pPr>
        <w:jc w:val="center"/>
        <w:rPr>
          <w:b/>
        </w:rPr>
      </w:pPr>
    </w:p>
    <w:p w:rsidR="0076250F" w:rsidRDefault="0076250F">
      <w:pPr>
        <w:spacing w:before="0"/>
        <w:jc w:val="left"/>
        <w:rPr>
          <w:b/>
        </w:rPr>
      </w:pPr>
      <w:r>
        <w:rPr>
          <w:b/>
        </w:rPr>
        <w:br w:type="page"/>
      </w:r>
    </w:p>
    <w:tbl>
      <w:tblPr>
        <w:tblStyle w:val="Grilledutableau"/>
        <w:tblW w:w="0" w:type="auto"/>
        <w:tblLook w:val="04A0" w:firstRow="1" w:lastRow="0" w:firstColumn="1" w:lastColumn="0" w:noHBand="0" w:noVBand="1"/>
      </w:tblPr>
      <w:tblGrid>
        <w:gridCol w:w="9777"/>
      </w:tblGrid>
      <w:tr w:rsidR="0076250F" w:rsidRPr="0076250F" w:rsidTr="00DA4390">
        <w:tc>
          <w:tcPr>
            <w:tcW w:w="9777" w:type="dxa"/>
            <w:shd w:val="clear" w:color="auto" w:fill="7030A0"/>
            <w:vAlign w:val="center"/>
          </w:tcPr>
          <w:p w:rsidR="0076250F" w:rsidRPr="0076250F" w:rsidRDefault="0076250F" w:rsidP="00E57C8F">
            <w:pPr>
              <w:spacing w:before="0"/>
              <w:jc w:val="center"/>
              <w:rPr>
                <w:b/>
                <w:color w:val="FFFFFF" w:themeColor="background1"/>
                <w:sz w:val="24"/>
              </w:rPr>
            </w:pPr>
            <w:r>
              <w:rPr>
                <w:b/>
                <w:color w:val="FFFFFF" w:themeColor="background1"/>
                <w:sz w:val="24"/>
              </w:rPr>
              <w:lastRenderedPageBreak/>
              <w:t>Présentation de votre démarche et motifs de la mise en place/révision de ce (ces) zonage(s)</w:t>
            </w:r>
          </w:p>
        </w:tc>
      </w:tr>
      <w:tr w:rsidR="0076250F" w:rsidRPr="0076250F" w:rsidTr="007B3376">
        <w:tc>
          <w:tcPr>
            <w:tcW w:w="9777" w:type="dxa"/>
            <w:vAlign w:val="center"/>
          </w:tcPr>
          <w:p w:rsidR="0076250F" w:rsidRPr="0076250F" w:rsidRDefault="0076250F" w:rsidP="0076250F">
            <w:pPr>
              <w:pStyle w:val="TableParagraph"/>
              <w:spacing w:before="52"/>
              <w:ind w:left="226" w:right="251"/>
              <w:rPr>
                <w:rFonts w:ascii="Arial Narrow" w:hAnsi="Arial Narrow"/>
                <w:b/>
                <w:sz w:val="20"/>
              </w:rPr>
            </w:pPr>
            <w:r w:rsidRPr="0076250F">
              <w:rPr>
                <w:rFonts w:ascii="Arial Narrow" w:hAnsi="Arial Narrow"/>
                <w:b/>
                <w:sz w:val="20"/>
              </w:rPr>
              <w:t>La commune de Fromentières, dans le cadre de l’élaboration de son Plan Local d’Urbanisme (PLU), a engagé une mise à jour de sa carte de zonage d’assainissement  afin de la mettre en cohérence avec les modalités de ce PLU.</w:t>
            </w:r>
          </w:p>
          <w:p w:rsidR="0076250F" w:rsidRPr="0076250F" w:rsidRDefault="0076250F" w:rsidP="0076250F">
            <w:pPr>
              <w:pStyle w:val="TableParagraph"/>
              <w:spacing w:before="52"/>
              <w:ind w:left="226" w:right="251"/>
              <w:rPr>
                <w:rFonts w:ascii="Arial Narrow" w:hAnsi="Arial Narrow"/>
                <w:b/>
                <w:sz w:val="20"/>
              </w:rPr>
            </w:pPr>
            <w:r w:rsidRPr="0076250F">
              <w:rPr>
                <w:rFonts w:ascii="Arial Narrow" w:hAnsi="Arial Narrow"/>
                <w:b/>
                <w:sz w:val="20"/>
              </w:rPr>
              <w:t>L’étude de zonage d’assainissement présente les scénarios d’assainissement pour les zones d’urbanisation définies dans le PLU.</w:t>
            </w:r>
          </w:p>
          <w:p w:rsidR="0076250F" w:rsidRDefault="0076250F" w:rsidP="0076250F">
            <w:pPr>
              <w:pStyle w:val="TableParagraph"/>
              <w:spacing w:before="52"/>
              <w:ind w:left="226" w:right="251"/>
              <w:rPr>
                <w:rFonts w:ascii="Arial Narrow" w:hAnsi="Arial Narrow"/>
                <w:b/>
                <w:sz w:val="20"/>
              </w:rPr>
            </w:pPr>
            <w:r w:rsidRPr="0076250F">
              <w:rPr>
                <w:rFonts w:ascii="Arial Narrow" w:hAnsi="Arial Narrow"/>
                <w:b/>
                <w:sz w:val="20"/>
              </w:rPr>
              <w:t>Elle précise les conditions d’acceptation des ouvrages de traitement identifiés pour recevoir les apports supplémentaires d’eaux usées le cas échéants.</w:t>
            </w:r>
          </w:p>
          <w:p w:rsidR="00514A48" w:rsidRDefault="00514A48" w:rsidP="0076250F">
            <w:pPr>
              <w:pStyle w:val="TableParagraph"/>
              <w:spacing w:before="52"/>
              <w:ind w:left="226" w:right="251"/>
              <w:rPr>
                <w:rFonts w:ascii="Arial Narrow" w:hAnsi="Arial Narrow"/>
                <w:b/>
                <w:sz w:val="20"/>
              </w:rPr>
            </w:pPr>
          </w:p>
          <w:p w:rsidR="00514A48" w:rsidRDefault="00514A48" w:rsidP="0076250F">
            <w:pPr>
              <w:pStyle w:val="TableParagraph"/>
              <w:spacing w:before="52"/>
              <w:ind w:left="226" w:right="251"/>
              <w:rPr>
                <w:rFonts w:ascii="Arial Narrow" w:hAnsi="Arial Narrow"/>
                <w:b/>
                <w:sz w:val="20"/>
              </w:rPr>
            </w:pPr>
          </w:p>
          <w:p w:rsidR="00514A48" w:rsidRDefault="00514A48" w:rsidP="0076250F">
            <w:pPr>
              <w:pStyle w:val="TableParagraph"/>
              <w:spacing w:before="52"/>
              <w:ind w:left="226" w:right="251"/>
              <w:rPr>
                <w:rFonts w:ascii="Arial Narrow" w:hAnsi="Arial Narrow"/>
                <w:b/>
                <w:sz w:val="20"/>
              </w:rPr>
            </w:pPr>
          </w:p>
          <w:p w:rsidR="00514A48" w:rsidRDefault="00514A48" w:rsidP="0076250F">
            <w:pPr>
              <w:pStyle w:val="TableParagraph"/>
              <w:spacing w:before="52"/>
              <w:ind w:left="226" w:right="251"/>
              <w:rPr>
                <w:rFonts w:ascii="Arial Narrow" w:hAnsi="Arial Narrow"/>
                <w:b/>
                <w:sz w:val="20"/>
              </w:rPr>
            </w:pPr>
          </w:p>
          <w:p w:rsidR="00514A48" w:rsidRPr="0076250F" w:rsidRDefault="00514A48" w:rsidP="0076250F">
            <w:pPr>
              <w:pStyle w:val="TableParagraph"/>
              <w:spacing w:before="52"/>
              <w:ind w:left="226" w:right="251"/>
              <w:rPr>
                <w:rFonts w:ascii="Arial Narrow" w:hAnsi="Arial Narrow"/>
                <w:b/>
                <w:sz w:val="20"/>
              </w:rPr>
            </w:pPr>
          </w:p>
          <w:p w:rsidR="0076250F" w:rsidRPr="0076250F" w:rsidRDefault="0076250F" w:rsidP="00E57C8F">
            <w:pPr>
              <w:spacing w:before="0"/>
              <w:jc w:val="center"/>
            </w:pPr>
          </w:p>
        </w:tc>
      </w:tr>
    </w:tbl>
    <w:p w:rsidR="0076250F" w:rsidRDefault="0076250F" w:rsidP="0076250F">
      <w:pPr>
        <w:jc w:val="center"/>
        <w:rPr>
          <w:b/>
        </w:rPr>
      </w:pPr>
    </w:p>
    <w:tbl>
      <w:tblPr>
        <w:tblStyle w:val="Grilledutableau"/>
        <w:tblW w:w="0" w:type="auto"/>
        <w:tblLook w:val="04A0" w:firstRow="1" w:lastRow="0" w:firstColumn="1" w:lastColumn="0" w:noHBand="0" w:noVBand="1"/>
      </w:tblPr>
      <w:tblGrid>
        <w:gridCol w:w="7332"/>
        <w:gridCol w:w="2445"/>
      </w:tblGrid>
      <w:tr w:rsidR="00AB3871" w:rsidRPr="0076250F" w:rsidTr="00996473">
        <w:tc>
          <w:tcPr>
            <w:tcW w:w="9777" w:type="dxa"/>
            <w:gridSpan w:val="2"/>
            <w:tcBorders>
              <w:bottom w:val="single" w:sz="4" w:space="0" w:color="auto"/>
            </w:tcBorders>
            <w:shd w:val="clear" w:color="auto" w:fill="7030A0"/>
            <w:vAlign w:val="center"/>
          </w:tcPr>
          <w:p w:rsidR="00AB3871" w:rsidRPr="0076250F" w:rsidRDefault="00AB3871" w:rsidP="00E57C8F">
            <w:pPr>
              <w:spacing w:before="0"/>
              <w:jc w:val="center"/>
              <w:rPr>
                <w:b/>
                <w:color w:val="FFFFFF" w:themeColor="background1"/>
                <w:sz w:val="24"/>
              </w:rPr>
            </w:pPr>
            <w:r>
              <w:rPr>
                <w:b/>
                <w:color w:val="FFFFFF" w:themeColor="background1"/>
                <w:sz w:val="24"/>
              </w:rPr>
              <w:t>Caractéristiques des zonages et contexte</w:t>
            </w:r>
          </w:p>
        </w:tc>
      </w:tr>
      <w:tr w:rsidR="0076250F" w:rsidRPr="0076250F" w:rsidTr="006C2F8E">
        <w:tc>
          <w:tcPr>
            <w:tcW w:w="7332" w:type="dxa"/>
            <w:tcBorders>
              <w:top w:val="single" w:sz="4" w:space="0" w:color="auto"/>
              <w:left w:val="single" w:sz="4" w:space="0" w:color="auto"/>
              <w:bottom w:val="nil"/>
              <w:right w:val="single" w:sz="4" w:space="0" w:color="auto"/>
            </w:tcBorders>
            <w:shd w:val="clear" w:color="auto" w:fill="auto"/>
          </w:tcPr>
          <w:p w:rsidR="0076250F" w:rsidRDefault="0076250F" w:rsidP="006C2F8E">
            <w:pPr>
              <w:pStyle w:val="TableParagraph"/>
              <w:numPr>
                <w:ilvl w:val="0"/>
                <w:numId w:val="6"/>
              </w:numPr>
              <w:rPr>
                <w:rFonts w:ascii="Arial Narrow" w:hAnsi="Arial Narrow"/>
                <w:sz w:val="20"/>
              </w:rPr>
            </w:pPr>
            <w:r>
              <w:rPr>
                <w:rFonts w:ascii="Arial Narrow" w:hAnsi="Arial Narrow"/>
                <w:sz w:val="20"/>
              </w:rPr>
              <w:t>Est-ce une révision/modification de zonages d’assainissement ?</w:t>
            </w:r>
          </w:p>
          <w:p w:rsidR="0076250F" w:rsidRPr="0076250F" w:rsidRDefault="0076250F" w:rsidP="006C2F8E">
            <w:pPr>
              <w:jc w:val="left"/>
            </w:pPr>
          </w:p>
        </w:tc>
        <w:tc>
          <w:tcPr>
            <w:tcW w:w="2445" w:type="dxa"/>
            <w:tcBorders>
              <w:top w:val="single" w:sz="4" w:space="0" w:color="auto"/>
              <w:left w:val="single" w:sz="4" w:space="0" w:color="auto"/>
              <w:bottom w:val="nil"/>
              <w:right w:val="single" w:sz="4" w:space="0" w:color="auto"/>
            </w:tcBorders>
            <w:vAlign w:val="center"/>
          </w:tcPr>
          <w:p w:rsidR="0076250F" w:rsidRPr="0076250F" w:rsidRDefault="0076250F" w:rsidP="00E57C8F">
            <w:pPr>
              <w:spacing w:before="0"/>
              <w:jc w:val="center"/>
            </w:pPr>
            <w:r w:rsidRPr="0076250F">
              <w:t xml:space="preserve">Oui - </w:t>
            </w:r>
            <w:r w:rsidRPr="008E3F3D">
              <w:rPr>
                <w:strike/>
              </w:rPr>
              <w:t>Non</w:t>
            </w:r>
          </w:p>
        </w:tc>
      </w:tr>
      <w:tr w:rsidR="0076250F" w:rsidRPr="0076250F" w:rsidTr="006C2F8E">
        <w:tc>
          <w:tcPr>
            <w:tcW w:w="7332" w:type="dxa"/>
            <w:tcBorders>
              <w:top w:val="nil"/>
              <w:left w:val="single" w:sz="4" w:space="0" w:color="auto"/>
              <w:bottom w:val="nil"/>
              <w:right w:val="single" w:sz="4" w:space="0" w:color="auto"/>
            </w:tcBorders>
            <w:shd w:val="clear" w:color="auto" w:fill="auto"/>
          </w:tcPr>
          <w:p w:rsidR="0076250F" w:rsidRPr="008E3F3D" w:rsidRDefault="0076250F" w:rsidP="006C2F8E">
            <w:pPr>
              <w:pStyle w:val="TableParagraph"/>
              <w:numPr>
                <w:ilvl w:val="0"/>
                <w:numId w:val="23"/>
              </w:numPr>
              <w:rPr>
                <w:rFonts w:ascii="Arial Narrow" w:hAnsi="Arial Narrow"/>
                <w:b/>
                <w:sz w:val="20"/>
              </w:rPr>
            </w:pPr>
            <w:r>
              <w:rPr>
                <w:rFonts w:ascii="Arial Narrow" w:hAnsi="Arial Narrow"/>
                <w:sz w:val="20"/>
              </w:rPr>
              <w:t xml:space="preserve">Quelle est la date d’approbation de l’ancien zonage ? </w:t>
            </w:r>
            <w:r w:rsidR="008E3F3D" w:rsidRPr="008E3F3D">
              <w:rPr>
                <w:rFonts w:ascii="Arial Narrow" w:hAnsi="Arial Narrow"/>
                <w:b/>
                <w:sz w:val="20"/>
              </w:rPr>
              <w:t>20/10/2006</w:t>
            </w:r>
          </w:p>
          <w:p w:rsidR="0076250F" w:rsidRPr="0076250F" w:rsidRDefault="0076250F" w:rsidP="006C2F8E">
            <w:pPr>
              <w:jc w:val="left"/>
            </w:pPr>
          </w:p>
        </w:tc>
        <w:tc>
          <w:tcPr>
            <w:tcW w:w="2445" w:type="dxa"/>
            <w:tcBorders>
              <w:top w:val="nil"/>
              <w:left w:val="single" w:sz="4" w:space="0" w:color="auto"/>
              <w:bottom w:val="nil"/>
              <w:right w:val="single" w:sz="4" w:space="0" w:color="auto"/>
            </w:tcBorders>
            <w:vAlign w:val="center"/>
          </w:tcPr>
          <w:p w:rsidR="0076250F" w:rsidRPr="0076250F" w:rsidRDefault="0076250F" w:rsidP="00514A48">
            <w:pPr>
              <w:spacing w:before="0"/>
              <w:jc w:val="center"/>
            </w:pPr>
            <w:r w:rsidRPr="0076250F">
              <w:t>Si oui, veuillez joindre les cartes de zonage existantes :</w:t>
            </w:r>
            <w:r w:rsidR="008E3F3D">
              <w:t xml:space="preserve"> </w:t>
            </w:r>
            <w:r w:rsidR="008E3F3D" w:rsidRPr="008E3F3D">
              <w:rPr>
                <w:b/>
              </w:rPr>
              <w:t>Annexe 1</w:t>
            </w:r>
            <w:r w:rsidR="00DF5B1E">
              <w:rPr>
                <w:b/>
              </w:rPr>
              <w:t>a et 1b</w:t>
            </w:r>
          </w:p>
        </w:tc>
      </w:tr>
      <w:tr w:rsidR="0076250F" w:rsidRPr="0076250F" w:rsidTr="006C2F8E">
        <w:tc>
          <w:tcPr>
            <w:tcW w:w="7332" w:type="dxa"/>
            <w:tcBorders>
              <w:top w:val="nil"/>
              <w:left w:val="single" w:sz="4" w:space="0" w:color="auto"/>
              <w:bottom w:val="single" w:sz="4" w:space="0" w:color="auto"/>
              <w:right w:val="single" w:sz="4" w:space="0" w:color="auto"/>
            </w:tcBorders>
            <w:shd w:val="clear" w:color="auto" w:fill="auto"/>
          </w:tcPr>
          <w:p w:rsidR="0076250F" w:rsidRPr="0076250F" w:rsidRDefault="0076250F" w:rsidP="006C2F8E">
            <w:pPr>
              <w:pStyle w:val="TableParagraph"/>
              <w:numPr>
                <w:ilvl w:val="0"/>
                <w:numId w:val="23"/>
              </w:numPr>
              <w:rPr>
                <w:rFonts w:ascii="Arial Narrow" w:hAnsi="Arial Narrow"/>
                <w:sz w:val="20"/>
              </w:rPr>
            </w:pPr>
            <w:r w:rsidRPr="0076250F">
              <w:rPr>
                <w:rFonts w:ascii="Arial Narrow" w:hAnsi="Arial Narrow"/>
                <w:sz w:val="20"/>
              </w:rPr>
              <w:t>Dans</w:t>
            </w:r>
            <w:r w:rsidRPr="0076250F">
              <w:rPr>
                <w:rFonts w:ascii="Arial Narrow" w:hAnsi="Arial Narrow"/>
                <w:spacing w:val="-7"/>
                <w:sz w:val="20"/>
              </w:rPr>
              <w:t xml:space="preserve"> </w:t>
            </w:r>
            <w:r w:rsidRPr="0076250F">
              <w:rPr>
                <w:rFonts w:ascii="Arial Narrow" w:hAnsi="Arial Narrow"/>
                <w:sz w:val="20"/>
              </w:rPr>
              <w:t>le</w:t>
            </w:r>
            <w:r w:rsidRPr="0076250F">
              <w:rPr>
                <w:rFonts w:ascii="Arial Narrow" w:hAnsi="Arial Narrow"/>
                <w:spacing w:val="-4"/>
                <w:sz w:val="20"/>
              </w:rPr>
              <w:t xml:space="preserve"> </w:t>
            </w:r>
            <w:r w:rsidRPr="0076250F">
              <w:rPr>
                <w:rFonts w:ascii="Arial Narrow" w:hAnsi="Arial Narrow"/>
                <w:sz w:val="20"/>
              </w:rPr>
              <w:t>cas</w:t>
            </w:r>
            <w:r w:rsidRPr="0076250F">
              <w:rPr>
                <w:rFonts w:ascii="Arial Narrow" w:hAnsi="Arial Narrow"/>
                <w:spacing w:val="-4"/>
                <w:sz w:val="20"/>
              </w:rPr>
              <w:t xml:space="preserve"> </w:t>
            </w:r>
            <w:r w:rsidRPr="0076250F">
              <w:rPr>
                <w:rFonts w:ascii="Arial Narrow" w:hAnsi="Arial Narrow"/>
                <w:sz w:val="20"/>
              </w:rPr>
              <w:t>d’une</w:t>
            </w:r>
            <w:r w:rsidRPr="0076250F">
              <w:rPr>
                <w:rFonts w:ascii="Arial Narrow" w:hAnsi="Arial Narrow"/>
                <w:spacing w:val="-5"/>
                <w:sz w:val="20"/>
              </w:rPr>
              <w:t xml:space="preserve"> </w:t>
            </w:r>
            <w:r w:rsidRPr="0076250F">
              <w:rPr>
                <w:rFonts w:ascii="Arial Narrow" w:hAnsi="Arial Narrow"/>
                <w:sz w:val="20"/>
              </w:rPr>
              <w:t>extension</w:t>
            </w:r>
            <w:r w:rsidRPr="0076250F">
              <w:rPr>
                <w:rFonts w:ascii="Arial Narrow" w:hAnsi="Arial Narrow"/>
                <w:spacing w:val="-4"/>
                <w:sz w:val="20"/>
              </w:rPr>
              <w:t xml:space="preserve"> </w:t>
            </w:r>
            <w:r w:rsidRPr="0076250F">
              <w:rPr>
                <w:rFonts w:ascii="Arial Narrow" w:hAnsi="Arial Narrow"/>
                <w:sz w:val="20"/>
              </w:rPr>
              <w:t>éventuellement</w:t>
            </w:r>
            <w:r w:rsidRPr="0076250F">
              <w:rPr>
                <w:rFonts w:ascii="Arial Narrow" w:hAnsi="Arial Narrow"/>
                <w:spacing w:val="-5"/>
                <w:sz w:val="20"/>
              </w:rPr>
              <w:t xml:space="preserve"> </w:t>
            </w:r>
            <w:r w:rsidRPr="0076250F">
              <w:rPr>
                <w:rFonts w:ascii="Arial Narrow" w:hAnsi="Arial Narrow"/>
                <w:sz w:val="20"/>
              </w:rPr>
              <w:t>envisagée</w:t>
            </w:r>
            <w:r w:rsidRPr="0076250F">
              <w:rPr>
                <w:rFonts w:ascii="Arial Narrow" w:hAnsi="Arial Narrow"/>
                <w:spacing w:val="-6"/>
                <w:sz w:val="20"/>
              </w:rPr>
              <w:t xml:space="preserve"> </w:t>
            </w:r>
            <w:r w:rsidRPr="0076250F">
              <w:rPr>
                <w:rFonts w:ascii="Arial Narrow" w:hAnsi="Arial Narrow"/>
                <w:sz w:val="20"/>
              </w:rPr>
              <w:t>d’un</w:t>
            </w:r>
            <w:r w:rsidRPr="0076250F">
              <w:rPr>
                <w:rFonts w:ascii="Arial Narrow" w:hAnsi="Arial Narrow"/>
                <w:spacing w:val="-4"/>
                <w:sz w:val="20"/>
              </w:rPr>
              <w:t xml:space="preserve"> </w:t>
            </w:r>
            <w:r w:rsidRPr="0076250F">
              <w:rPr>
                <w:rFonts w:ascii="Arial Narrow" w:hAnsi="Arial Narrow"/>
                <w:sz w:val="20"/>
              </w:rPr>
              <w:t>ou</w:t>
            </w:r>
            <w:r w:rsidRPr="0076250F">
              <w:rPr>
                <w:rFonts w:ascii="Arial Narrow" w:hAnsi="Arial Narrow"/>
                <w:spacing w:val="-6"/>
                <w:sz w:val="20"/>
              </w:rPr>
              <w:t xml:space="preserve"> </w:t>
            </w:r>
            <w:r w:rsidRPr="0076250F">
              <w:rPr>
                <w:rFonts w:ascii="Arial Narrow" w:hAnsi="Arial Narrow"/>
                <w:sz w:val="20"/>
              </w:rPr>
              <w:t>plusieurs</w:t>
            </w:r>
            <w:r w:rsidRPr="0076250F">
              <w:rPr>
                <w:rFonts w:ascii="Arial Narrow" w:hAnsi="Arial Narrow"/>
                <w:spacing w:val="-5"/>
                <w:sz w:val="20"/>
              </w:rPr>
              <w:t xml:space="preserve"> </w:t>
            </w:r>
            <w:r w:rsidRPr="0076250F">
              <w:rPr>
                <w:rFonts w:ascii="Arial Narrow" w:hAnsi="Arial Narrow"/>
                <w:sz w:val="20"/>
              </w:rPr>
              <w:t>zonages, dans quelles proportions ces zones vont-elles s’étendre</w:t>
            </w:r>
            <w:r w:rsidRPr="0076250F">
              <w:rPr>
                <w:rFonts w:ascii="Arial Narrow" w:hAnsi="Arial Narrow"/>
                <w:spacing w:val="-7"/>
                <w:sz w:val="20"/>
              </w:rPr>
              <w:t xml:space="preserve"> </w:t>
            </w:r>
            <w:r w:rsidR="00514A48">
              <w:rPr>
                <w:rFonts w:ascii="Arial Narrow" w:hAnsi="Arial Narrow"/>
                <w:sz w:val="20"/>
              </w:rPr>
              <w:t>?</w:t>
            </w:r>
            <w:r w:rsidR="008E3F3D">
              <w:rPr>
                <w:rFonts w:ascii="Arial Narrow" w:hAnsi="Arial Narrow"/>
                <w:sz w:val="20"/>
              </w:rPr>
              <w:t xml:space="preserve"> </w:t>
            </w:r>
            <w:r w:rsidR="008E3F3D" w:rsidRPr="008E3F3D">
              <w:rPr>
                <w:rFonts w:ascii="Arial Narrow" w:hAnsi="Arial Narrow"/>
                <w:b/>
                <w:sz w:val="20"/>
              </w:rPr>
              <w:t>Non. Réduction de la zone en assainissement collectif d’environ 17 ha.</w:t>
            </w:r>
          </w:p>
        </w:tc>
        <w:tc>
          <w:tcPr>
            <w:tcW w:w="2445" w:type="dxa"/>
            <w:tcBorders>
              <w:top w:val="nil"/>
              <w:left w:val="single" w:sz="4" w:space="0" w:color="auto"/>
              <w:bottom w:val="single" w:sz="4" w:space="0" w:color="auto"/>
              <w:right w:val="single" w:sz="4" w:space="0" w:color="auto"/>
            </w:tcBorders>
            <w:vAlign w:val="center"/>
          </w:tcPr>
          <w:p w:rsidR="0076250F" w:rsidRPr="0076250F" w:rsidRDefault="0076250F" w:rsidP="00E57C8F">
            <w:pPr>
              <w:spacing w:before="0"/>
              <w:jc w:val="center"/>
              <w:rPr>
                <w:b/>
              </w:rPr>
            </w:pPr>
            <w:r>
              <w:t>(Environ en ha)</w:t>
            </w:r>
          </w:p>
        </w:tc>
      </w:tr>
      <w:tr w:rsidR="0076250F" w:rsidRPr="0076250F"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76250F" w:rsidRDefault="0076250F" w:rsidP="006C2F8E">
            <w:pPr>
              <w:pStyle w:val="TableParagraph"/>
              <w:numPr>
                <w:ilvl w:val="0"/>
                <w:numId w:val="6"/>
              </w:numPr>
              <w:rPr>
                <w:rFonts w:ascii="Arial Narrow" w:hAnsi="Arial Narrow"/>
                <w:sz w:val="20"/>
              </w:rPr>
            </w:pPr>
            <w:r>
              <w:rPr>
                <w:rFonts w:ascii="Arial Narrow" w:hAnsi="Arial Narrow"/>
                <w:sz w:val="20"/>
              </w:rPr>
              <w:t>Quel est le territoire concerné ? (joindre une carte du périmètre)</w:t>
            </w:r>
          </w:p>
          <w:p w:rsidR="0076250F" w:rsidRPr="0076250F" w:rsidRDefault="0076250F" w:rsidP="006C2F8E">
            <w:pPr>
              <w:jc w:val="left"/>
              <w:rPr>
                <w:b/>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E3F3D" w:rsidRPr="0076250F" w:rsidRDefault="008E3F3D" w:rsidP="008E3F3D">
            <w:pPr>
              <w:spacing w:before="0"/>
              <w:jc w:val="center"/>
              <w:rPr>
                <w:b/>
              </w:rPr>
            </w:pPr>
            <w:r>
              <w:rPr>
                <w:b/>
              </w:rPr>
              <w:t>Commune de Fromentières : Annexe 2</w:t>
            </w:r>
          </w:p>
        </w:tc>
      </w:tr>
      <w:tr w:rsidR="0076250F" w:rsidRPr="0076250F" w:rsidTr="006C2F8E">
        <w:tc>
          <w:tcPr>
            <w:tcW w:w="7332" w:type="dxa"/>
            <w:tcBorders>
              <w:top w:val="single" w:sz="4" w:space="0" w:color="auto"/>
              <w:left w:val="single" w:sz="4" w:space="0" w:color="auto"/>
              <w:bottom w:val="nil"/>
              <w:right w:val="single" w:sz="4" w:space="0" w:color="auto"/>
            </w:tcBorders>
            <w:shd w:val="clear" w:color="auto" w:fill="auto"/>
          </w:tcPr>
          <w:p w:rsidR="0076250F" w:rsidRDefault="0076250F" w:rsidP="006C2F8E">
            <w:pPr>
              <w:pStyle w:val="TableParagraph"/>
              <w:numPr>
                <w:ilvl w:val="0"/>
                <w:numId w:val="6"/>
              </w:numPr>
              <w:rPr>
                <w:rFonts w:ascii="Arial Narrow" w:hAnsi="Arial Narrow"/>
                <w:sz w:val="20"/>
              </w:rPr>
            </w:pPr>
            <w:r>
              <w:rPr>
                <w:rFonts w:ascii="Arial Narrow" w:hAnsi="Arial Narrow"/>
                <w:sz w:val="20"/>
              </w:rPr>
              <w:t>Le territoire est-il couver</w:t>
            </w:r>
            <w:r w:rsidR="00514A48">
              <w:rPr>
                <w:rFonts w:ascii="Arial Narrow" w:hAnsi="Arial Narrow"/>
                <w:sz w:val="20"/>
              </w:rPr>
              <w:t>t par un document d’urbanisme ?</w:t>
            </w:r>
            <w:r w:rsidR="008E3F3D">
              <w:rPr>
                <w:rFonts w:ascii="Arial Narrow" w:hAnsi="Arial Narrow"/>
                <w:sz w:val="20"/>
              </w:rPr>
              <w:t xml:space="preserve"> </w:t>
            </w:r>
            <w:r w:rsidR="008E3F3D" w:rsidRPr="008E3F3D">
              <w:rPr>
                <w:rFonts w:ascii="Arial Narrow" w:hAnsi="Arial Narrow"/>
                <w:b/>
                <w:sz w:val="20"/>
              </w:rPr>
              <w:t>Oui</w:t>
            </w:r>
          </w:p>
          <w:p w:rsidR="0076250F" w:rsidRPr="0076250F" w:rsidRDefault="0076250F" w:rsidP="006C2F8E">
            <w:pPr>
              <w:pStyle w:val="TableParagraph"/>
              <w:rPr>
                <w:rFonts w:ascii="Arial Narrow" w:hAnsi="Arial Narrow"/>
                <w:sz w:val="20"/>
              </w:rPr>
            </w:pPr>
            <w:r>
              <w:rPr>
                <w:rFonts w:ascii="Arial Narrow" w:hAnsi="Arial Narrow"/>
                <w:sz w:val="20"/>
              </w:rPr>
              <w:t>Si PLUi, préciser le contour de l’intercommunalité (ou joindre une carte) :</w:t>
            </w:r>
          </w:p>
        </w:tc>
        <w:tc>
          <w:tcPr>
            <w:tcW w:w="2445" w:type="dxa"/>
            <w:tcBorders>
              <w:top w:val="single" w:sz="4" w:space="0" w:color="auto"/>
              <w:left w:val="single" w:sz="4" w:space="0" w:color="auto"/>
              <w:bottom w:val="nil"/>
              <w:right w:val="single" w:sz="4" w:space="0" w:color="auto"/>
            </w:tcBorders>
            <w:vAlign w:val="center"/>
          </w:tcPr>
          <w:p w:rsidR="0076250F" w:rsidRPr="008E3F3D" w:rsidRDefault="0076250F" w:rsidP="00E57C8F">
            <w:pPr>
              <w:spacing w:before="0"/>
              <w:jc w:val="center"/>
              <w:rPr>
                <w:strike/>
              </w:rPr>
            </w:pPr>
            <w:r w:rsidRPr="008E3F3D">
              <w:rPr>
                <w:strike/>
              </w:rPr>
              <w:t>PLUi</w:t>
            </w:r>
          </w:p>
          <w:p w:rsidR="0076250F" w:rsidRDefault="0076250F" w:rsidP="00E57C8F">
            <w:pPr>
              <w:spacing w:before="0"/>
              <w:jc w:val="center"/>
            </w:pPr>
            <w:r>
              <w:t>PLU</w:t>
            </w:r>
          </w:p>
          <w:p w:rsidR="0076250F" w:rsidRPr="008E3F3D" w:rsidRDefault="0076250F" w:rsidP="00E57C8F">
            <w:pPr>
              <w:spacing w:before="0"/>
              <w:jc w:val="center"/>
              <w:rPr>
                <w:strike/>
              </w:rPr>
            </w:pPr>
            <w:r w:rsidRPr="008E3F3D">
              <w:rPr>
                <w:strike/>
              </w:rPr>
              <w:t>Carte communale</w:t>
            </w:r>
          </w:p>
          <w:p w:rsidR="0076250F" w:rsidRPr="0076250F" w:rsidRDefault="0076250F" w:rsidP="00E57C8F">
            <w:pPr>
              <w:spacing w:before="0"/>
              <w:jc w:val="center"/>
            </w:pPr>
            <w:r w:rsidRPr="008E3F3D">
              <w:rPr>
                <w:strike/>
              </w:rPr>
              <w:t>Non</w:t>
            </w:r>
          </w:p>
        </w:tc>
      </w:tr>
      <w:tr w:rsidR="0076250F" w:rsidRPr="0076250F" w:rsidTr="006C2F8E">
        <w:tc>
          <w:tcPr>
            <w:tcW w:w="7332" w:type="dxa"/>
            <w:tcBorders>
              <w:top w:val="nil"/>
              <w:left w:val="single" w:sz="4" w:space="0" w:color="auto"/>
              <w:bottom w:val="nil"/>
              <w:right w:val="single" w:sz="4" w:space="0" w:color="auto"/>
            </w:tcBorders>
            <w:shd w:val="clear" w:color="auto" w:fill="auto"/>
          </w:tcPr>
          <w:p w:rsidR="0076250F" w:rsidRPr="00AB3871" w:rsidRDefault="00AB3871" w:rsidP="0079038F">
            <w:pPr>
              <w:pStyle w:val="TableParagraph"/>
              <w:numPr>
                <w:ilvl w:val="0"/>
                <w:numId w:val="24"/>
              </w:numPr>
              <w:tabs>
                <w:tab w:val="left" w:pos="946"/>
                <w:tab w:val="left" w:pos="947"/>
              </w:tabs>
              <w:spacing w:before="11" w:line="252" w:lineRule="exact"/>
              <w:rPr>
                <w:sz w:val="20"/>
              </w:rPr>
            </w:pPr>
            <w:r>
              <w:rPr>
                <w:sz w:val="20"/>
              </w:rPr>
              <w:t>Quelle est la date d'app</w:t>
            </w:r>
            <w:r w:rsidR="00514A48">
              <w:rPr>
                <w:sz w:val="20"/>
              </w:rPr>
              <w:t>robation du document existant ?</w:t>
            </w:r>
            <w:r w:rsidR="008E3F3D">
              <w:rPr>
                <w:sz w:val="20"/>
              </w:rPr>
              <w:t xml:space="preserve"> </w:t>
            </w:r>
            <w:r w:rsidR="0079038F">
              <w:rPr>
                <w:b/>
                <w:sz w:val="20"/>
              </w:rPr>
              <w:t>Néant</w:t>
            </w:r>
          </w:p>
        </w:tc>
        <w:tc>
          <w:tcPr>
            <w:tcW w:w="2445" w:type="dxa"/>
            <w:tcBorders>
              <w:top w:val="nil"/>
              <w:left w:val="single" w:sz="4" w:space="0" w:color="auto"/>
              <w:bottom w:val="nil"/>
              <w:right w:val="single" w:sz="4" w:space="0" w:color="auto"/>
            </w:tcBorders>
            <w:vAlign w:val="center"/>
          </w:tcPr>
          <w:p w:rsidR="0076250F" w:rsidRPr="0076250F" w:rsidRDefault="0076250F" w:rsidP="00E57C8F">
            <w:pPr>
              <w:spacing w:before="0"/>
              <w:jc w:val="center"/>
            </w:pPr>
          </w:p>
        </w:tc>
      </w:tr>
      <w:tr w:rsidR="0076250F" w:rsidRPr="0076250F" w:rsidTr="006C2F8E">
        <w:tc>
          <w:tcPr>
            <w:tcW w:w="7332" w:type="dxa"/>
            <w:tcBorders>
              <w:top w:val="nil"/>
              <w:left w:val="single" w:sz="4" w:space="0" w:color="auto"/>
              <w:bottom w:val="single" w:sz="4" w:space="0" w:color="auto"/>
              <w:right w:val="single" w:sz="4" w:space="0" w:color="auto"/>
            </w:tcBorders>
            <w:shd w:val="clear" w:color="auto" w:fill="auto"/>
          </w:tcPr>
          <w:p w:rsidR="0076250F" w:rsidRPr="0076250F" w:rsidRDefault="00AB3871" w:rsidP="00FB0F99">
            <w:pPr>
              <w:pStyle w:val="TableParagraph"/>
              <w:numPr>
                <w:ilvl w:val="0"/>
                <w:numId w:val="24"/>
              </w:numPr>
              <w:rPr>
                <w:rFonts w:ascii="Arial Narrow" w:hAnsi="Arial Narrow"/>
                <w:sz w:val="20"/>
              </w:rPr>
            </w:pPr>
            <w:r>
              <w:rPr>
                <w:rFonts w:ascii="Arial Narrow" w:hAnsi="Arial Narrow"/>
                <w:sz w:val="20"/>
              </w:rPr>
              <w:t xml:space="preserve">Si le document est en cours d’élaboration/révision/modification, quel est l’état d’avancement de la démarche ? </w:t>
            </w:r>
            <w:r w:rsidR="008E3F3D" w:rsidRPr="008E3F3D">
              <w:rPr>
                <w:rFonts w:ascii="Arial Narrow" w:hAnsi="Arial Narrow"/>
                <w:b/>
                <w:sz w:val="20"/>
              </w:rPr>
              <w:t xml:space="preserve">Arrêt </w:t>
            </w:r>
            <w:r w:rsidR="0079038F">
              <w:rPr>
                <w:rFonts w:ascii="Arial Narrow" w:hAnsi="Arial Narrow"/>
                <w:b/>
                <w:sz w:val="20"/>
              </w:rPr>
              <w:t xml:space="preserve">le 20 </w:t>
            </w:r>
            <w:r w:rsidR="008E3F3D" w:rsidRPr="008E3F3D">
              <w:rPr>
                <w:rFonts w:ascii="Arial Narrow" w:hAnsi="Arial Narrow"/>
                <w:b/>
                <w:sz w:val="20"/>
              </w:rPr>
              <w:t>février 2020</w:t>
            </w:r>
          </w:p>
        </w:tc>
        <w:tc>
          <w:tcPr>
            <w:tcW w:w="2445" w:type="dxa"/>
            <w:tcBorders>
              <w:top w:val="nil"/>
              <w:left w:val="single" w:sz="4" w:space="0" w:color="auto"/>
              <w:bottom w:val="single" w:sz="4" w:space="0" w:color="auto"/>
              <w:right w:val="single" w:sz="4" w:space="0" w:color="auto"/>
            </w:tcBorders>
            <w:vAlign w:val="center"/>
          </w:tcPr>
          <w:p w:rsidR="0076250F" w:rsidRPr="0076250F" w:rsidRDefault="0076250F" w:rsidP="00E57C8F">
            <w:pPr>
              <w:spacing w:before="0"/>
              <w:jc w:val="center"/>
            </w:pPr>
          </w:p>
        </w:tc>
      </w:tr>
      <w:tr w:rsidR="0076250F" w:rsidRPr="0076250F" w:rsidTr="006C2F8E">
        <w:tc>
          <w:tcPr>
            <w:tcW w:w="7332" w:type="dxa"/>
            <w:tcBorders>
              <w:top w:val="single" w:sz="4" w:space="0" w:color="auto"/>
            </w:tcBorders>
            <w:shd w:val="clear" w:color="auto" w:fill="auto"/>
          </w:tcPr>
          <w:p w:rsidR="0076250F" w:rsidRPr="00AB3871" w:rsidRDefault="00AB3871" w:rsidP="006C2F8E">
            <w:pPr>
              <w:pStyle w:val="TableParagraph"/>
              <w:numPr>
                <w:ilvl w:val="0"/>
                <w:numId w:val="6"/>
              </w:numPr>
              <w:rPr>
                <w:rFonts w:ascii="Arial Narrow" w:hAnsi="Arial Narrow"/>
                <w:sz w:val="20"/>
              </w:rPr>
            </w:pPr>
            <w:r w:rsidRPr="00AB3871">
              <w:rPr>
                <w:rFonts w:ascii="Arial Narrow" w:hAnsi="Arial Narrow"/>
                <w:sz w:val="20"/>
              </w:rPr>
              <w:t>La réalisation/révision/modification de vos zonages est-elle menée en parallèle d’une élaboration/révision/modification du document d’urbanisme ?</w:t>
            </w:r>
          </w:p>
        </w:tc>
        <w:tc>
          <w:tcPr>
            <w:tcW w:w="2445" w:type="dxa"/>
            <w:tcBorders>
              <w:top w:val="single" w:sz="4" w:space="0" w:color="auto"/>
            </w:tcBorders>
            <w:vAlign w:val="center"/>
          </w:tcPr>
          <w:p w:rsidR="0076250F" w:rsidRPr="0076250F" w:rsidRDefault="00AB3871" w:rsidP="00E57C8F">
            <w:pPr>
              <w:spacing w:before="0"/>
              <w:jc w:val="center"/>
            </w:pPr>
            <w:r w:rsidRPr="0076250F">
              <w:t xml:space="preserve">Oui - </w:t>
            </w:r>
            <w:r w:rsidRPr="008E3F3D">
              <w:rPr>
                <w:strike/>
              </w:rPr>
              <w:t>Non</w:t>
            </w:r>
          </w:p>
        </w:tc>
        <w:bookmarkStart w:id="0" w:name="_GoBack"/>
        <w:bookmarkEnd w:id="0"/>
      </w:tr>
      <w:tr w:rsidR="00AB3871" w:rsidRPr="0076250F" w:rsidTr="00AB3871">
        <w:tc>
          <w:tcPr>
            <w:tcW w:w="9777" w:type="dxa"/>
            <w:gridSpan w:val="2"/>
            <w:shd w:val="clear" w:color="auto" w:fill="E5E5FF"/>
            <w:vAlign w:val="center"/>
          </w:tcPr>
          <w:p w:rsidR="00AB3871" w:rsidRPr="00AB3871" w:rsidRDefault="00AB3871" w:rsidP="00AB3871">
            <w:pPr>
              <w:jc w:val="left"/>
            </w:pPr>
            <w:r w:rsidRPr="00AB3871">
              <w:t>Expliquer l’articulation envisagée entre le document d’urbanisme et le(s) zonage(s) prévu(s) (traitement des questions d’assainissement par le document d’urbanisme, conséquences des ouvertures à l’urbanisation, ...) :</w:t>
            </w:r>
          </w:p>
          <w:p w:rsidR="008E3F3D" w:rsidRPr="000D744B" w:rsidRDefault="008E3F3D" w:rsidP="008E3F3D">
            <w:pPr>
              <w:spacing w:before="60" w:after="60"/>
              <w:jc w:val="left"/>
              <w:rPr>
                <w:b/>
              </w:rPr>
            </w:pPr>
            <w:r w:rsidRPr="000D744B">
              <w:rPr>
                <w:b/>
              </w:rPr>
              <w:t>La révision du zonage d’assainissement des eaux usées est liée à l’élaboration du PLU, qui propose des zones à urbaniser.</w:t>
            </w:r>
          </w:p>
          <w:p w:rsidR="008E3F3D" w:rsidRDefault="008E3F3D" w:rsidP="008E3F3D">
            <w:pPr>
              <w:spacing w:before="60" w:after="60"/>
              <w:jc w:val="left"/>
              <w:rPr>
                <w:b/>
              </w:rPr>
            </w:pPr>
            <w:r w:rsidRPr="000D744B">
              <w:rPr>
                <w:b/>
              </w:rPr>
              <w:t>Le zonage d’assainissement sera intégré au PLU.</w:t>
            </w:r>
          </w:p>
          <w:p w:rsidR="00514A48" w:rsidRDefault="00514A48" w:rsidP="00AB3871">
            <w:pPr>
              <w:spacing w:before="0"/>
              <w:jc w:val="left"/>
              <w:rPr>
                <w:b/>
              </w:rPr>
            </w:pPr>
          </w:p>
          <w:p w:rsidR="00514A48" w:rsidRDefault="00514A48" w:rsidP="00AB3871">
            <w:pPr>
              <w:spacing w:before="0"/>
              <w:jc w:val="left"/>
              <w:rPr>
                <w:b/>
              </w:rPr>
            </w:pPr>
          </w:p>
          <w:p w:rsidR="00514A48" w:rsidRDefault="00514A48" w:rsidP="00AB3871">
            <w:pPr>
              <w:spacing w:before="0"/>
              <w:jc w:val="left"/>
              <w:rPr>
                <w:b/>
              </w:rPr>
            </w:pPr>
          </w:p>
          <w:p w:rsidR="00514A48" w:rsidRPr="0076250F" w:rsidRDefault="00514A48" w:rsidP="00AB3871">
            <w:pPr>
              <w:spacing w:before="0"/>
              <w:jc w:val="left"/>
            </w:pPr>
          </w:p>
        </w:tc>
      </w:tr>
      <w:tr w:rsidR="0076250F" w:rsidRPr="0076250F" w:rsidTr="006C2F8E">
        <w:tc>
          <w:tcPr>
            <w:tcW w:w="7332" w:type="dxa"/>
          </w:tcPr>
          <w:p w:rsidR="0076250F" w:rsidRPr="0076250F" w:rsidRDefault="00AB3871" w:rsidP="006C2F8E">
            <w:pPr>
              <w:pStyle w:val="TableParagraph"/>
              <w:numPr>
                <w:ilvl w:val="0"/>
                <w:numId w:val="6"/>
              </w:numPr>
              <w:rPr>
                <w:rFonts w:ascii="Arial Narrow" w:hAnsi="Arial Narrow"/>
                <w:sz w:val="20"/>
              </w:rPr>
            </w:pPr>
            <w:r>
              <w:rPr>
                <w:sz w:val="20"/>
              </w:rPr>
              <w:t>Le PLUi/PLU/carte communale fait-</w:t>
            </w:r>
            <w:r w:rsidR="00C137CB">
              <w:rPr>
                <w:sz w:val="20"/>
              </w:rPr>
              <w:t>il (</w:t>
            </w:r>
            <w:r>
              <w:rPr>
                <w:sz w:val="20"/>
              </w:rPr>
              <w:t>elle) ou a-t-</w:t>
            </w:r>
            <w:r w:rsidR="00C137CB">
              <w:rPr>
                <w:sz w:val="20"/>
              </w:rPr>
              <w:t>il (</w:t>
            </w:r>
            <w:r>
              <w:rPr>
                <w:sz w:val="20"/>
              </w:rPr>
              <w:t>elle) fait l’objet d’une évaluation environnementale ?</w:t>
            </w:r>
            <w:r w:rsidR="00514A48">
              <w:rPr>
                <w:rStyle w:val="Appelnotedebasdep"/>
              </w:rPr>
              <w:footnoteReference w:id="1"/>
            </w:r>
            <w:r w:rsidR="00514A48" w:rsidRPr="0076250F">
              <w:rPr>
                <w:rFonts w:ascii="Arial Narrow" w:hAnsi="Arial Narrow"/>
                <w:sz w:val="20"/>
              </w:rPr>
              <w:t xml:space="preserve"> </w:t>
            </w:r>
          </w:p>
        </w:tc>
        <w:tc>
          <w:tcPr>
            <w:tcW w:w="2445" w:type="dxa"/>
            <w:vAlign w:val="center"/>
          </w:tcPr>
          <w:p w:rsidR="0076250F" w:rsidRPr="0076250F" w:rsidRDefault="00AB3871" w:rsidP="00E57C8F">
            <w:pPr>
              <w:spacing w:before="0"/>
              <w:jc w:val="center"/>
            </w:pPr>
            <w:r w:rsidRPr="008E3F3D">
              <w:rPr>
                <w:strike/>
              </w:rPr>
              <w:t>Oui</w:t>
            </w:r>
            <w:r>
              <w:t xml:space="preserve"> – </w:t>
            </w:r>
            <w:r w:rsidRPr="00EE48CF">
              <w:rPr>
                <w:strike/>
              </w:rPr>
              <w:t>Non</w:t>
            </w:r>
            <w:r>
              <w:t xml:space="preserve"> – </w:t>
            </w:r>
            <w:r w:rsidRPr="00EE48CF">
              <w:t>Examen au cas par cas</w:t>
            </w:r>
          </w:p>
        </w:tc>
      </w:tr>
      <w:tr w:rsidR="0076250F" w:rsidRPr="0076250F" w:rsidTr="006C2F8E">
        <w:tc>
          <w:tcPr>
            <w:tcW w:w="7332" w:type="dxa"/>
          </w:tcPr>
          <w:p w:rsidR="0076250F" w:rsidRPr="00AB3871" w:rsidRDefault="00AB3871" w:rsidP="006C2F8E">
            <w:pPr>
              <w:pStyle w:val="TableParagraph"/>
              <w:numPr>
                <w:ilvl w:val="0"/>
                <w:numId w:val="6"/>
              </w:numPr>
              <w:rPr>
                <w:rFonts w:ascii="Arial Narrow" w:hAnsi="Arial Narrow"/>
                <w:sz w:val="20"/>
              </w:rPr>
            </w:pPr>
            <w:r w:rsidRPr="00AB3871">
              <w:rPr>
                <w:rFonts w:ascii="Arial Narrow" w:hAnsi="Arial Narrow"/>
                <w:sz w:val="20"/>
              </w:rPr>
              <w:t>Des études techniques (type : schéma directeur d’assainissement</w:t>
            </w:r>
            <w:r w:rsidR="00514A48">
              <w:rPr>
                <w:rStyle w:val="Appelnotedebasdep"/>
              </w:rPr>
              <w:footnoteReference w:id="2"/>
            </w:r>
            <w:r w:rsidRPr="00AB3871">
              <w:rPr>
                <w:rFonts w:ascii="Arial Narrow" w:hAnsi="Arial Narrow"/>
                <w:sz w:val="20"/>
              </w:rPr>
              <w:t>, étude sur les eaux pluviales,...) ont-t-elles été, ou seront-t-elles, menées préalablement à vos futures propositions de zonages ?</w:t>
            </w:r>
          </w:p>
        </w:tc>
        <w:tc>
          <w:tcPr>
            <w:tcW w:w="2445" w:type="dxa"/>
            <w:vAlign w:val="center"/>
          </w:tcPr>
          <w:p w:rsidR="0076250F" w:rsidRPr="0076250F" w:rsidRDefault="00AB3871" w:rsidP="00E57C8F">
            <w:pPr>
              <w:spacing w:before="0"/>
              <w:jc w:val="center"/>
            </w:pPr>
            <w:r>
              <w:t xml:space="preserve">Oui - </w:t>
            </w:r>
            <w:r w:rsidRPr="008E3F3D">
              <w:rPr>
                <w:strike/>
              </w:rPr>
              <w:t>Non</w:t>
            </w:r>
          </w:p>
        </w:tc>
      </w:tr>
      <w:tr w:rsidR="00AB3871" w:rsidRPr="0076250F" w:rsidTr="00AB3871">
        <w:tc>
          <w:tcPr>
            <w:tcW w:w="9777" w:type="dxa"/>
            <w:gridSpan w:val="2"/>
            <w:shd w:val="clear" w:color="auto" w:fill="E5E5FF"/>
          </w:tcPr>
          <w:p w:rsidR="00AB3871" w:rsidRDefault="00AB3871" w:rsidP="00AB3871">
            <w:pPr>
              <w:jc w:val="left"/>
            </w:pPr>
            <w:r>
              <w:t>Préciser ces études :</w:t>
            </w:r>
          </w:p>
          <w:p w:rsidR="008E3F3D" w:rsidRDefault="008E3F3D" w:rsidP="008E3F3D">
            <w:pPr>
              <w:spacing w:before="60" w:after="60"/>
              <w:jc w:val="left"/>
              <w:rPr>
                <w:b/>
              </w:rPr>
            </w:pPr>
            <w:r w:rsidRPr="000D744B">
              <w:rPr>
                <w:b/>
              </w:rPr>
              <w:t>Un Schéma Directeur d’Assainissement a été réalisé en 2019 sur la commune de Fromentières par le bureau d’études M:EAU Conseil, préalablement à la mise à jour du zonage d’assainissement.</w:t>
            </w:r>
          </w:p>
          <w:p w:rsidR="00514A48" w:rsidRDefault="00514A48" w:rsidP="00AB3871">
            <w:pPr>
              <w:spacing w:before="0"/>
              <w:jc w:val="left"/>
            </w:pPr>
          </w:p>
        </w:tc>
      </w:tr>
    </w:tbl>
    <w:p w:rsidR="00AB3871" w:rsidRDefault="00AB3871" w:rsidP="0076250F">
      <w:pPr>
        <w:jc w:val="center"/>
        <w:rPr>
          <w:b/>
        </w:rPr>
      </w:pPr>
    </w:p>
    <w:p w:rsidR="00703DC0" w:rsidRDefault="00703DC0">
      <w:pPr>
        <w:spacing w:before="0"/>
        <w:jc w:val="left"/>
        <w:rPr>
          <w:sz w:val="16"/>
          <w:lang w:eastAsia="x-none"/>
        </w:rPr>
      </w:pPr>
      <w:r>
        <w:br w:type="page"/>
      </w:r>
    </w:p>
    <w:tbl>
      <w:tblPr>
        <w:tblStyle w:val="Grilledutableau"/>
        <w:tblW w:w="0" w:type="auto"/>
        <w:tblLook w:val="04A0" w:firstRow="1" w:lastRow="0" w:firstColumn="1" w:lastColumn="0" w:noHBand="0" w:noVBand="1"/>
      </w:tblPr>
      <w:tblGrid>
        <w:gridCol w:w="7332"/>
        <w:gridCol w:w="2445"/>
      </w:tblGrid>
      <w:tr w:rsidR="00AB3871" w:rsidRPr="0076250F" w:rsidTr="000F37D1">
        <w:tc>
          <w:tcPr>
            <w:tcW w:w="9777" w:type="dxa"/>
            <w:gridSpan w:val="2"/>
            <w:tcBorders>
              <w:bottom w:val="single" w:sz="4" w:space="0" w:color="auto"/>
            </w:tcBorders>
            <w:shd w:val="clear" w:color="auto" w:fill="7030A0"/>
            <w:vAlign w:val="center"/>
          </w:tcPr>
          <w:p w:rsidR="00AB3871" w:rsidRPr="0076250F" w:rsidRDefault="00AB3871" w:rsidP="000F37D1">
            <w:pPr>
              <w:spacing w:before="0"/>
              <w:jc w:val="center"/>
              <w:rPr>
                <w:b/>
                <w:color w:val="FFFFFF" w:themeColor="background1"/>
                <w:sz w:val="24"/>
              </w:rPr>
            </w:pPr>
            <w:r>
              <w:rPr>
                <w:b/>
                <w:color w:val="FFFFFF" w:themeColor="background1"/>
                <w:sz w:val="24"/>
              </w:rPr>
              <w:lastRenderedPageBreak/>
              <w:t>Caractéristiques générales du territoire et des zones susceptibles d’être touchées</w:t>
            </w:r>
          </w:p>
        </w:tc>
      </w:tr>
      <w:tr w:rsidR="00AB3871" w:rsidRPr="0076250F"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AB3871" w:rsidRPr="00AB3871" w:rsidRDefault="00AB3871" w:rsidP="006C2F8E">
            <w:pPr>
              <w:pStyle w:val="Paragraphedeliste"/>
              <w:numPr>
                <w:ilvl w:val="0"/>
                <w:numId w:val="6"/>
              </w:numPr>
              <w:jc w:val="left"/>
            </w:pPr>
            <w:r w:rsidRPr="00AB3871">
              <w:t>Êtes-vous/intégrez-vous une commune en zone littorale (au sens de la loi littorale, y compris certains lacs)?</w:t>
            </w:r>
          </w:p>
        </w:tc>
        <w:tc>
          <w:tcPr>
            <w:tcW w:w="2445" w:type="dxa"/>
            <w:tcBorders>
              <w:top w:val="single" w:sz="4" w:space="0" w:color="auto"/>
              <w:left w:val="single" w:sz="4" w:space="0" w:color="auto"/>
              <w:bottom w:val="single" w:sz="4" w:space="0" w:color="auto"/>
              <w:right w:val="single" w:sz="4" w:space="0" w:color="auto"/>
            </w:tcBorders>
            <w:vAlign w:val="center"/>
          </w:tcPr>
          <w:p w:rsidR="00AB3871" w:rsidRPr="0076250F" w:rsidRDefault="00AB3871" w:rsidP="000F37D1">
            <w:pPr>
              <w:spacing w:before="0"/>
              <w:jc w:val="center"/>
            </w:pPr>
            <w:r w:rsidRPr="008E3F3D">
              <w:rPr>
                <w:strike/>
              </w:rPr>
              <w:t>Oui</w:t>
            </w:r>
            <w:r w:rsidRPr="0076250F">
              <w:t xml:space="preserve"> - Non</w:t>
            </w:r>
          </w:p>
        </w:tc>
      </w:tr>
      <w:tr w:rsidR="00AB3871" w:rsidRPr="0076250F" w:rsidTr="006C2F8E">
        <w:tc>
          <w:tcPr>
            <w:tcW w:w="7332" w:type="dxa"/>
            <w:tcBorders>
              <w:top w:val="single" w:sz="4" w:space="0" w:color="auto"/>
              <w:left w:val="single" w:sz="4" w:space="0" w:color="auto"/>
              <w:bottom w:val="nil"/>
              <w:right w:val="single" w:sz="4" w:space="0" w:color="auto"/>
            </w:tcBorders>
            <w:shd w:val="clear" w:color="auto" w:fill="auto"/>
          </w:tcPr>
          <w:p w:rsidR="00AB3871" w:rsidRPr="00AB3871" w:rsidRDefault="00AB3871" w:rsidP="006C2F8E">
            <w:pPr>
              <w:pStyle w:val="TableParagraph"/>
              <w:numPr>
                <w:ilvl w:val="0"/>
                <w:numId w:val="6"/>
              </w:numPr>
              <w:rPr>
                <w:rFonts w:ascii="Arial Narrow" w:hAnsi="Arial Narrow"/>
                <w:sz w:val="20"/>
              </w:rPr>
            </w:pPr>
            <w:r>
              <w:rPr>
                <w:sz w:val="20"/>
              </w:rPr>
              <w:t>Est-ce que le territoire de votre collectivité dispose ou est limitrophe d’une commune disposant :</w:t>
            </w:r>
          </w:p>
        </w:tc>
        <w:tc>
          <w:tcPr>
            <w:tcW w:w="2445" w:type="dxa"/>
            <w:tcBorders>
              <w:top w:val="single" w:sz="4" w:space="0" w:color="auto"/>
              <w:left w:val="single" w:sz="4" w:space="0" w:color="auto"/>
              <w:bottom w:val="nil"/>
              <w:right w:val="single" w:sz="4" w:space="0" w:color="auto"/>
            </w:tcBorders>
            <w:shd w:val="clear" w:color="auto" w:fill="auto"/>
            <w:vAlign w:val="center"/>
          </w:tcPr>
          <w:p w:rsidR="00AB3871" w:rsidRPr="00AB3871" w:rsidRDefault="00AB3871" w:rsidP="000F37D1">
            <w:pPr>
              <w:spacing w:before="0"/>
              <w:jc w:val="center"/>
            </w:pPr>
          </w:p>
        </w:tc>
      </w:tr>
      <w:tr w:rsidR="00AB3871" w:rsidRPr="0076250F" w:rsidTr="006C2F8E">
        <w:tc>
          <w:tcPr>
            <w:tcW w:w="7332" w:type="dxa"/>
            <w:tcBorders>
              <w:top w:val="nil"/>
              <w:left w:val="single" w:sz="4" w:space="0" w:color="auto"/>
              <w:bottom w:val="nil"/>
              <w:right w:val="single" w:sz="4" w:space="0" w:color="auto"/>
            </w:tcBorders>
            <w:shd w:val="clear" w:color="auto" w:fill="auto"/>
          </w:tcPr>
          <w:p w:rsidR="00AB3871" w:rsidRPr="00AB3871" w:rsidRDefault="00AB3871" w:rsidP="006C2F8E">
            <w:pPr>
              <w:pStyle w:val="TableParagraph"/>
              <w:numPr>
                <w:ilvl w:val="0"/>
                <w:numId w:val="8"/>
              </w:numPr>
              <w:tabs>
                <w:tab w:val="left" w:pos="774"/>
                <w:tab w:val="left" w:pos="775"/>
              </w:tabs>
              <w:spacing w:line="252" w:lineRule="exact"/>
              <w:rPr>
                <w:sz w:val="20"/>
              </w:rPr>
            </w:pPr>
            <w:r>
              <w:rPr>
                <w:sz w:val="20"/>
              </w:rPr>
              <w:t>d’une zone de baignade ? dans ce cas un profil de baignade a-t-il été réalisé</w:t>
            </w:r>
            <w:r>
              <w:rPr>
                <w:spacing w:val="-19"/>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vAlign w:val="center"/>
          </w:tcPr>
          <w:p w:rsidR="00AB3871" w:rsidRPr="00AB3871" w:rsidRDefault="00AB3871" w:rsidP="000F37D1">
            <w:pPr>
              <w:jc w:val="center"/>
            </w:pPr>
            <w:r w:rsidRPr="008E3F3D">
              <w:rPr>
                <w:strike/>
              </w:rPr>
              <w:t>Oui</w:t>
            </w:r>
            <w:r w:rsidRPr="00AB3871">
              <w:t xml:space="preserve"> – Non - </w:t>
            </w:r>
            <w:r w:rsidRPr="008E3F3D">
              <w:rPr>
                <w:strike/>
              </w:rPr>
              <w:t>Limitrophe</w:t>
            </w:r>
          </w:p>
        </w:tc>
      </w:tr>
      <w:tr w:rsidR="008E3F3D" w:rsidRPr="0076250F" w:rsidTr="006C2F8E">
        <w:tc>
          <w:tcPr>
            <w:tcW w:w="7332" w:type="dxa"/>
            <w:tcBorders>
              <w:top w:val="nil"/>
              <w:left w:val="single" w:sz="4" w:space="0" w:color="auto"/>
              <w:bottom w:val="nil"/>
              <w:right w:val="single" w:sz="4" w:space="0" w:color="auto"/>
            </w:tcBorders>
            <w:shd w:val="clear" w:color="auto" w:fill="auto"/>
          </w:tcPr>
          <w:p w:rsidR="008E3F3D" w:rsidRPr="00AB3871" w:rsidRDefault="008E3F3D" w:rsidP="006C2F8E">
            <w:pPr>
              <w:pStyle w:val="TableParagraph"/>
              <w:numPr>
                <w:ilvl w:val="0"/>
                <w:numId w:val="8"/>
              </w:numPr>
              <w:tabs>
                <w:tab w:val="left" w:pos="774"/>
                <w:tab w:val="left" w:pos="775"/>
              </w:tabs>
              <w:spacing w:line="252" w:lineRule="exact"/>
              <w:rPr>
                <w:sz w:val="20"/>
              </w:rPr>
            </w:pPr>
            <w:r>
              <w:rPr>
                <w:sz w:val="20"/>
              </w:rPr>
              <w:t>d’une zone conchylicole</w:t>
            </w:r>
            <w:r>
              <w:rPr>
                <w:spacing w:val="-1"/>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8E3F3D" w:rsidRDefault="008E3F3D" w:rsidP="008E3F3D">
            <w:pPr>
              <w:jc w:val="center"/>
            </w:pPr>
            <w:r w:rsidRPr="00B21249">
              <w:rPr>
                <w:strike/>
              </w:rPr>
              <w:t>Oui</w:t>
            </w:r>
            <w:r w:rsidRPr="00B21249">
              <w:t xml:space="preserve"> – Non - </w:t>
            </w:r>
            <w:r w:rsidRPr="00B21249">
              <w:rPr>
                <w:strike/>
              </w:rPr>
              <w:t>Limitrophe</w:t>
            </w:r>
          </w:p>
        </w:tc>
      </w:tr>
      <w:tr w:rsidR="008E3F3D" w:rsidRPr="0076250F" w:rsidTr="006C2F8E">
        <w:tc>
          <w:tcPr>
            <w:tcW w:w="7332" w:type="dxa"/>
            <w:tcBorders>
              <w:top w:val="nil"/>
              <w:left w:val="single" w:sz="4" w:space="0" w:color="auto"/>
              <w:bottom w:val="nil"/>
              <w:right w:val="single" w:sz="4" w:space="0" w:color="auto"/>
            </w:tcBorders>
            <w:shd w:val="clear" w:color="auto" w:fill="auto"/>
          </w:tcPr>
          <w:p w:rsidR="008E3F3D" w:rsidRPr="00AB3871" w:rsidRDefault="008E3F3D" w:rsidP="006C2F8E">
            <w:pPr>
              <w:pStyle w:val="TableParagraph"/>
              <w:numPr>
                <w:ilvl w:val="0"/>
                <w:numId w:val="8"/>
              </w:numPr>
              <w:tabs>
                <w:tab w:val="left" w:pos="774"/>
                <w:tab w:val="left" w:pos="775"/>
              </w:tabs>
              <w:spacing w:line="252" w:lineRule="exact"/>
              <w:rPr>
                <w:sz w:val="20"/>
              </w:rPr>
            </w:pPr>
            <w:r>
              <w:rPr>
                <w:sz w:val="20"/>
              </w:rPr>
              <w:t>Zone de montagne</w:t>
            </w:r>
            <w:r>
              <w:rPr>
                <w:spacing w:val="-8"/>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8E3F3D" w:rsidRDefault="008E3F3D" w:rsidP="008E3F3D">
            <w:pPr>
              <w:jc w:val="center"/>
            </w:pPr>
            <w:r w:rsidRPr="00B21249">
              <w:rPr>
                <w:strike/>
              </w:rPr>
              <w:t>Oui</w:t>
            </w:r>
            <w:r w:rsidRPr="00B21249">
              <w:t xml:space="preserve"> – Non - </w:t>
            </w:r>
            <w:r w:rsidRPr="00B21249">
              <w:rPr>
                <w:strike/>
              </w:rPr>
              <w:t>Limitrophe</w:t>
            </w:r>
          </w:p>
        </w:tc>
      </w:tr>
      <w:tr w:rsidR="008E3F3D" w:rsidRPr="0076250F" w:rsidTr="006C2F8E">
        <w:tc>
          <w:tcPr>
            <w:tcW w:w="7332" w:type="dxa"/>
            <w:tcBorders>
              <w:top w:val="nil"/>
              <w:left w:val="single" w:sz="4" w:space="0" w:color="auto"/>
              <w:bottom w:val="nil"/>
              <w:right w:val="single" w:sz="4" w:space="0" w:color="auto"/>
            </w:tcBorders>
            <w:shd w:val="clear" w:color="auto" w:fill="auto"/>
          </w:tcPr>
          <w:p w:rsidR="008E3F3D" w:rsidRPr="00AB3871" w:rsidRDefault="008E3F3D" w:rsidP="006C2F8E">
            <w:pPr>
              <w:pStyle w:val="TableParagraph"/>
              <w:numPr>
                <w:ilvl w:val="0"/>
                <w:numId w:val="8"/>
              </w:numPr>
              <w:tabs>
                <w:tab w:val="left" w:pos="774"/>
                <w:tab w:val="left" w:pos="775"/>
              </w:tabs>
              <w:ind w:right="178"/>
              <w:rPr>
                <w:sz w:val="20"/>
              </w:rPr>
            </w:pPr>
            <w:r>
              <w:rPr>
                <w:sz w:val="20"/>
              </w:rPr>
              <w:t>d’un</w:t>
            </w:r>
            <w:r>
              <w:rPr>
                <w:spacing w:val="-7"/>
                <w:sz w:val="20"/>
              </w:rPr>
              <w:t xml:space="preserve"> </w:t>
            </w:r>
            <w:r>
              <w:rPr>
                <w:sz w:val="20"/>
              </w:rPr>
              <w:t>périmètre</w:t>
            </w:r>
            <w:r>
              <w:rPr>
                <w:spacing w:val="-6"/>
                <w:sz w:val="20"/>
              </w:rPr>
              <w:t xml:space="preserve"> </w:t>
            </w:r>
            <w:r>
              <w:rPr>
                <w:sz w:val="20"/>
              </w:rPr>
              <w:t>réglementaire</w:t>
            </w:r>
            <w:r>
              <w:rPr>
                <w:spacing w:val="-6"/>
                <w:sz w:val="20"/>
              </w:rPr>
              <w:t xml:space="preserve"> </w:t>
            </w:r>
            <w:r>
              <w:rPr>
                <w:sz w:val="20"/>
              </w:rPr>
              <w:t>de</w:t>
            </w:r>
            <w:r>
              <w:rPr>
                <w:spacing w:val="-8"/>
                <w:sz w:val="20"/>
              </w:rPr>
              <w:t xml:space="preserve"> </w:t>
            </w:r>
            <w:r>
              <w:rPr>
                <w:sz w:val="20"/>
              </w:rPr>
              <w:t>captage</w:t>
            </w:r>
            <w:r>
              <w:rPr>
                <w:spacing w:val="-6"/>
                <w:sz w:val="20"/>
              </w:rPr>
              <w:t xml:space="preserve"> </w:t>
            </w:r>
            <w:r>
              <w:rPr>
                <w:sz w:val="20"/>
              </w:rPr>
              <w:t>(immédiat,</w:t>
            </w:r>
            <w:r>
              <w:rPr>
                <w:spacing w:val="-7"/>
                <w:sz w:val="20"/>
              </w:rPr>
              <w:t xml:space="preserve"> </w:t>
            </w:r>
            <w:r>
              <w:rPr>
                <w:sz w:val="20"/>
              </w:rPr>
              <w:t>rapproché/éloigné)</w:t>
            </w:r>
            <w:r>
              <w:rPr>
                <w:spacing w:val="-7"/>
                <w:sz w:val="20"/>
              </w:rPr>
              <w:t xml:space="preserve"> </w:t>
            </w:r>
            <w:r>
              <w:rPr>
                <w:sz w:val="20"/>
              </w:rPr>
              <w:t>d’alimentation en eau potable</w:t>
            </w:r>
            <w:r>
              <w:rPr>
                <w:spacing w:val="-3"/>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8E3F3D" w:rsidRDefault="008E3F3D" w:rsidP="008E3F3D">
            <w:pPr>
              <w:jc w:val="center"/>
            </w:pPr>
            <w:r w:rsidRPr="00DF5B1E">
              <w:t>Oui</w:t>
            </w:r>
            <w:r w:rsidRPr="00B21249">
              <w:t xml:space="preserve"> – </w:t>
            </w:r>
            <w:r w:rsidRPr="00DF5B1E">
              <w:rPr>
                <w:strike/>
              </w:rPr>
              <w:t>Non</w:t>
            </w:r>
            <w:r w:rsidRPr="00B21249">
              <w:t xml:space="preserve"> - </w:t>
            </w:r>
            <w:r w:rsidRPr="00B21249">
              <w:rPr>
                <w:strike/>
              </w:rPr>
              <w:t>Limitrophe</w:t>
            </w:r>
          </w:p>
        </w:tc>
      </w:tr>
      <w:tr w:rsidR="00AB3871" w:rsidRPr="0076250F" w:rsidTr="006C2F8E">
        <w:tc>
          <w:tcPr>
            <w:tcW w:w="7332" w:type="dxa"/>
            <w:tcBorders>
              <w:top w:val="nil"/>
              <w:left w:val="single" w:sz="4" w:space="0" w:color="auto"/>
              <w:bottom w:val="single" w:sz="4" w:space="0" w:color="auto"/>
              <w:right w:val="single" w:sz="4" w:space="0" w:color="auto"/>
            </w:tcBorders>
            <w:shd w:val="clear" w:color="auto" w:fill="auto"/>
          </w:tcPr>
          <w:p w:rsidR="00AB3871" w:rsidRDefault="00AB3871" w:rsidP="006C2F8E">
            <w:pPr>
              <w:pStyle w:val="TableParagraph"/>
              <w:numPr>
                <w:ilvl w:val="0"/>
                <w:numId w:val="8"/>
              </w:numPr>
              <w:rPr>
                <w:rFonts w:ascii="Arial Narrow" w:hAnsi="Arial Narrow"/>
                <w:sz w:val="20"/>
              </w:rPr>
            </w:pPr>
            <w:r>
              <w:rPr>
                <w:sz w:val="20"/>
              </w:rPr>
              <w:t>d’un périmètre de protection des risques d’inondations</w:t>
            </w:r>
            <w:r>
              <w:rPr>
                <w:spacing w:val="-5"/>
                <w:sz w:val="20"/>
              </w:rPr>
              <w:t xml:space="preserve"> </w:t>
            </w:r>
            <w:r>
              <w:rPr>
                <w:sz w:val="20"/>
              </w:rPr>
              <w:t>?</w:t>
            </w:r>
          </w:p>
        </w:tc>
        <w:tc>
          <w:tcPr>
            <w:tcW w:w="2445" w:type="dxa"/>
            <w:tcBorders>
              <w:top w:val="nil"/>
              <w:left w:val="single" w:sz="4" w:space="0" w:color="auto"/>
              <w:bottom w:val="single" w:sz="4" w:space="0" w:color="auto"/>
              <w:right w:val="single" w:sz="4" w:space="0" w:color="auto"/>
            </w:tcBorders>
            <w:shd w:val="clear" w:color="auto" w:fill="auto"/>
            <w:vAlign w:val="center"/>
          </w:tcPr>
          <w:p w:rsidR="00AB3871" w:rsidRPr="00AB3871" w:rsidRDefault="00AB3871" w:rsidP="000F37D1">
            <w:pPr>
              <w:jc w:val="center"/>
            </w:pPr>
            <w:r w:rsidRPr="00AB3871">
              <w:t xml:space="preserve">Oui – </w:t>
            </w:r>
            <w:r w:rsidRPr="008E3F3D">
              <w:rPr>
                <w:strike/>
              </w:rPr>
              <w:t>Non</w:t>
            </w:r>
            <w:r w:rsidRPr="008E3F3D">
              <w:t xml:space="preserve"> - </w:t>
            </w:r>
            <w:r w:rsidRPr="008E3F3D">
              <w:rPr>
                <w:strike/>
              </w:rPr>
              <w:t>Limitrophe</w:t>
            </w:r>
          </w:p>
        </w:tc>
      </w:tr>
      <w:tr w:rsidR="006C2F8E" w:rsidRPr="0076250F" w:rsidTr="006C2F8E">
        <w:tc>
          <w:tcPr>
            <w:tcW w:w="9777" w:type="dxa"/>
            <w:gridSpan w:val="2"/>
            <w:tcBorders>
              <w:top w:val="nil"/>
              <w:left w:val="single" w:sz="4" w:space="0" w:color="auto"/>
              <w:bottom w:val="single" w:sz="4" w:space="0" w:color="auto"/>
              <w:right w:val="single" w:sz="4" w:space="0" w:color="auto"/>
            </w:tcBorders>
            <w:shd w:val="clear" w:color="auto" w:fill="E7E7FF"/>
            <w:vAlign w:val="center"/>
          </w:tcPr>
          <w:p w:rsidR="006C2F8E" w:rsidRDefault="006C2F8E" w:rsidP="006C2F8E">
            <w:pPr>
              <w:jc w:val="left"/>
            </w:pPr>
            <w:r>
              <w:t>Préciser lesquels : (joindre éventuellement une cartographie)</w:t>
            </w:r>
          </w:p>
          <w:p w:rsidR="00DF5B1E" w:rsidRDefault="00DF5B1E" w:rsidP="006C2F8E">
            <w:pPr>
              <w:jc w:val="left"/>
              <w:rPr>
                <w:b/>
              </w:rPr>
            </w:pPr>
            <w:r>
              <w:rPr>
                <w:b/>
              </w:rPr>
              <w:t>Périmètre</w:t>
            </w:r>
            <w:r w:rsidR="0080671E">
              <w:rPr>
                <w:b/>
              </w:rPr>
              <w:t>s</w:t>
            </w:r>
            <w:r>
              <w:rPr>
                <w:b/>
              </w:rPr>
              <w:t xml:space="preserve"> </w:t>
            </w:r>
            <w:r w:rsidR="0080671E">
              <w:rPr>
                <w:b/>
              </w:rPr>
              <w:t>réglementaire de captage d’alimentation en eau potable (Annexe 3</w:t>
            </w:r>
            <w:r w:rsidR="00913C12">
              <w:rPr>
                <w:b/>
              </w:rPr>
              <w:t>) :</w:t>
            </w:r>
          </w:p>
          <w:p w:rsidR="00DF5B1E" w:rsidRDefault="00DF5B1E" w:rsidP="00DF5B1E">
            <w:pPr>
              <w:pStyle w:val="Paragraphedeliste"/>
              <w:numPr>
                <w:ilvl w:val="0"/>
                <w:numId w:val="8"/>
              </w:numPr>
              <w:jc w:val="left"/>
              <w:rPr>
                <w:b/>
              </w:rPr>
            </w:pPr>
            <w:r>
              <w:rPr>
                <w:b/>
              </w:rPr>
              <w:t xml:space="preserve">Captage de la </w:t>
            </w:r>
            <w:r w:rsidR="0080671E">
              <w:rPr>
                <w:b/>
              </w:rPr>
              <w:t>Mayenne Mirwault</w:t>
            </w:r>
            <w:r>
              <w:rPr>
                <w:b/>
              </w:rPr>
              <w:t xml:space="preserve"> à Château-Gontier </w:t>
            </w:r>
            <w:r w:rsidR="0080671E">
              <w:rPr>
                <w:b/>
              </w:rPr>
              <w:t>(</w:t>
            </w:r>
            <w:r w:rsidR="00F83C10">
              <w:rPr>
                <w:b/>
              </w:rPr>
              <w:t xml:space="preserve">périmètre </w:t>
            </w:r>
            <w:r w:rsidR="0080671E">
              <w:rPr>
                <w:b/>
              </w:rPr>
              <w:t xml:space="preserve">rapproché) </w:t>
            </w:r>
            <w:r>
              <w:rPr>
                <w:b/>
              </w:rPr>
              <w:t>;</w:t>
            </w:r>
          </w:p>
          <w:p w:rsidR="00DF5B1E" w:rsidRPr="00DF5B1E" w:rsidRDefault="00DF5B1E" w:rsidP="00DF5B1E">
            <w:pPr>
              <w:pStyle w:val="Paragraphedeliste"/>
              <w:numPr>
                <w:ilvl w:val="0"/>
                <w:numId w:val="8"/>
              </w:numPr>
              <w:jc w:val="left"/>
              <w:rPr>
                <w:b/>
              </w:rPr>
            </w:pPr>
            <w:r>
              <w:rPr>
                <w:b/>
              </w:rPr>
              <w:t xml:space="preserve">Captage de </w:t>
            </w:r>
            <w:r w:rsidR="0080671E">
              <w:rPr>
                <w:b/>
              </w:rPr>
              <w:t xml:space="preserve">la Mayenne – La Roche à </w:t>
            </w:r>
            <w:proofErr w:type="spellStart"/>
            <w:r w:rsidR="0080671E">
              <w:rPr>
                <w:b/>
              </w:rPr>
              <w:t>Loigne</w:t>
            </w:r>
            <w:proofErr w:type="spellEnd"/>
            <w:r w:rsidR="0080671E">
              <w:rPr>
                <w:b/>
              </w:rPr>
              <w:t>-sur-Mayenne (</w:t>
            </w:r>
            <w:r w:rsidR="00F83C10">
              <w:rPr>
                <w:b/>
              </w:rPr>
              <w:t xml:space="preserve">périmètre </w:t>
            </w:r>
            <w:r w:rsidR="0080671E">
              <w:rPr>
                <w:b/>
              </w:rPr>
              <w:t>rapproch</w:t>
            </w:r>
            <w:r w:rsidR="00F83C10">
              <w:rPr>
                <w:b/>
              </w:rPr>
              <w:t>é</w:t>
            </w:r>
            <w:r w:rsidR="00DA499B">
              <w:rPr>
                <w:b/>
              </w:rPr>
              <w:t>)</w:t>
            </w:r>
            <w:r w:rsidR="0080671E">
              <w:rPr>
                <w:b/>
              </w:rPr>
              <w:t>.</w:t>
            </w:r>
          </w:p>
          <w:p w:rsidR="0080671E" w:rsidRDefault="0080671E" w:rsidP="006C2F8E">
            <w:pPr>
              <w:jc w:val="left"/>
              <w:rPr>
                <w:b/>
              </w:rPr>
            </w:pPr>
            <w:r>
              <w:rPr>
                <w:b/>
              </w:rPr>
              <w:t xml:space="preserve">Périmètre de protection des risques d’inondation </w:t>
            </w:r>
            <w:r w:rsidR="00DF5B1E">
              <w:rPr>
                <w:b/>
              </w:rPr>
              <w:t>:</w:t>
            </w:r>
          </w:p>
          <w:p w:rsidR="0080671E" w:rsidRDefault="0080671E" w:rsidP="0080671E">
            <w:pPr>
              <w:pStyle w:val="Paragraphedeliste"/>
              <w:numPr>
                <w:ilvl w:val="0"/>
                <w:numId w:val="33"/>
              </w:numPr>
              <w:jc w:val="left"/>
              <w:rPr>
                <w:b/>
              </w:rPr>
            </w:pPr>
            <w:r>
              <w:rPr>
                <w:b/>
              </w:rPr>
              <w:t>PPRNPI de l’agglomération de Château-Gontier (Annexe 4)</w:t>
            </w:r>
            <w:r w:rsidR="002B4C80">
              <w:rPr>
                <w:b/>
              </w:rPr>
              <w:t xml:space="preserve"> </w:t>
            </w:r>
            <w:r>
              <w:rPr>
                <w:b/>
              </w:rPr>
              <w:t>;</w:t>
            </w:r>
          </w:p>
          <w:p w:rsidR="006C2F8E" w:rsidRPr="0080671E" w:rsidRDefault="0080671E" w:rsidP="0080671E">
            <w:pPr>
              <w:pStyle w:val="Paragraphedeliste"/>
              <w:numPr>
                <w:ilvl w:val="0"/>
                <w:numId w:val="33"/>
              </w:numPr>
              <w:jc w:val="left"/>
              <w:rPr>
                <w:b/>
              </w:rPr>
            </w:pPr>
            <w:r>
              <w:rPr>
                <w:b/>
              </w:rPr>
              <w:t>AZI de la Mayenne et de ses affluents (Annexe 5).</w:t>
            </w:r>
          </w:p>
          <w:p w:rsidR="006C2F8E" w:rsidRPr="00AB3871" w:rsidRDefault="006C2F8E" w:rsidP="000F37D1">
            <w:pPr>
              <w:jc w:val="center"/>
            </w:pPr>
          </w:p>
        </w:tc>
      </w:tr>
      <w:tr w:rsidR="00AB3871" w:rsidRPr="0076250F" w:rsidTr="006C2F8E">
        <w:tc>
          <w:tcPr>
            <w:tcW w:w="7332" w:type="dxa"/>
            <w:tcBorders>
              <w:top w:val="single" w:sz="4" w:space="0" w:color="auto"/>
              <w:left w:val="single" w:sz="4" w:space="0" w:color="auto"/>
              <w:bottom w:val="nil"/>
              <w:right w:val="single" w:sz="4" w:space="0" w:color="auto"/>
            </w:tcBorders>
            <w:shd w:val="clear" w:color="auto" w:fill="auto"/>
          </w:tcPr>
          <w:p w:rsidR="00AB3871" w:rsidRPr="00AB3871" w:rsidRDefault="00AB3871" w:rsidP="006C2F8E">
            <w:pPr>
              <w:pStyle w:val="TableParagraph"/>
              <w:numPr>
                <w:ilvl w:val="0"/>
                <w:numId w:val="6"/>
              </w:numPr>
              <w:rPr>
                <w:rFonts w:ascii="Arial Narrow" w:hAnsi="Arial Narrow"/>
                <w:sz w:val="20"/>
              </w:rPr>
            </w:pPr>
            <w:r>
              <w:rPr>
                <w:rFonts w:ascii="Arial Narrow" w:hAnsi="Arial Narrow"/>
                <w:sz w:val="20"/>
              </w:rPr>
              <w:t>Le territoire dispose-t-il :</w:t>
            </w:r>
          </w:p>
        </w:tc>
        <w:tc>
          <w:tcPr>
            <w:tcW w:w="2445" w:type="dxa"/>
            <w:tcBorders>
              <w:top w:val="single" w:sz="4" w:space="0" w:color="auto"/>
              <w:left w:val="single" w:sz="4" w:space="0" w:color="auto"/>
              <w:bottom w:val="nil"/>
              <w:right w:val="single" w:sz="4" w:space="0" w:color="auto"/>
            </w:tcBorders>
            <w:vAlign w:val="center"/>
          </w:tcPr>
          <w:p w:rsidR="00AB3871" w:rsidRPr="0076250F" w:rsidRDefault="00AB3871" w:rsidP="000F37D1">
            <w:pPr>
              <w:spacing w:before="0"/>
              <w:jc w:val="center"/>
            </w:pPr>
          </w:p>
        </w:tc>
      </w:tr>
      <w:tr w:rsidR="00AB3871" w:rsidRPr="0076250F" w:rsidTr="006C2F8E">
        <w:tc>
          <w:tcPr>
            <w:tcW w:w="7332" w:type="dxa"/>
            <w:tcBorders>
              <w:top w:val="nil"/>
              <w:left w:val="single" w:sz="4" w:space="0" w:color="auto"/>
              <w:bottom w:val="nil"/>
              <w:right w:val="single" w:sz="4" w:space="0" w:color="auto"/>
            </w:tcBorders>
            <w:shd w:val="clear" w:color="auto" w:fill="auto"/>
          </w:tcPr>
          <w:p w:rsidR="00AB3871" w:rsidRPr="00AB3871" w:rsidRDefault="00AB3871" w:rsidP="006C2F8E">
            <w:pPr>
              <w:pStyle w:val="TableParagraph"/>
              <w:numPr>
                <w:ilvl w:val="0"/>
                <w:numId w:val="25"/>
              </w:numPr>
              <w:tabs>
                <w:tab w:val="left" w:pos="774"/>
                <w:tab w:val="left" w:pos="775"/>
              </w:tabs>
              <w:spacing w:before="1" w:line="252" w:lineRule="exact"/>
              <w:rPr>
                <w:sz w:val="20"/>
              </w:rPr>
            </w:pPr>
            <w:r>
              <w:rPr>
                <w:sz w:val="20"/>
              </w:rPr>
              <w:t>de cours d’eau de première catégorie piscicole</w:t>
            </w:r>
            <w:r>
              <w:rPr>
                <w:spacing w:val="-5"/>
                <w:sz w:val="20"/>
              </w:rPr>
              <w:t xml:space="preserve"> </w:t>
            </w:r>
            <w:r>
              <w:rPr>
                <w:sz w:val="20"/>
              </w:rPr>
              <w:t>?</w:t>
            </w:r>
          </w:p>
        </w:tc>
        <w:tc>
          <w:tcPr>
            <w:tcW w:w="2445" w:type="dxa"/>
            <w:tcBorders>
              <w:top w:val="nil"/>
              <w:left w:val="single" w:sz="4" w:space="0" w:color="auto"/>
              <w:bottom w:val="nil"/>
              <w:right w:val="single" w:sz="4" w:space="0" w:color="auto"/>
            </w:tcBorders>
            <w:vAlign w:val="center"/>
          </w:tcPr>
          <w:p w:rsidR="00AB3871" w:rsidRPr="0076250F" w:rsidRDefault="008E3F3D" w:rsidP="000F37D1">
            <w:pPr>
              <w:spacing w:before="0"/>
              <w:jc w:val="center"/>
            </w:pPr>
            <w:r>
              <w:rPr>
                <w:strike/>
              </w:rPr>
              <w:t>Oui</w:t>
            </w:r>
            <w:r>
              <w:t xml:space="preserve"> </w:t>
            </w:r>
            <w:r w:rsidR="00AB3871" w:rsidRPr="0076250F">
              <w:t>- Non</w:t>
            </w:r>
          </w:p>
        </w:tc>
      </w:tr>
      <w:tr w:rsidR="00AB3871" w:rsidRPr="0076250F" w:rsidTr="006C2F8E">
        <w:tc>
          <w:tcPr>
            <w:tcW w:w="7332" w:type="dxa"/>
            <w:tcBorders>
              <w:top w:val="nil"/>
              <w:left w:val="single" w:sz="4" w:space="0" w:color="auto"/>
              <w:bottom w:val="single" w:sz="4" w:space="0" w:color="auto"/>
              <w:right w:val="single" w:sz="4" w:space="0" w:color="auto"/>
            </w:tcBorders>
            <w:shd w:val="clear" w:color="auto" w:fill="auto"/>
          </w:tcPr>
          <w:p w:rsidR="00AB3871" w:rsidRPr="0076250F" w:rsidRDefault="00AB3871" w:rsidP="006C2F8E">
            <w:pPr>
              <w:pStyle w:val="TableParagraph"/>
              <w:numPr>
                <w:ilvl w:val="0"/>
                <w:numId w:val="25"/>
              </w:numPr>
              <w:rPr>
                <w:rFonts w:ascii="Arial Narrow" w:hAnsi="Arial Narrow"/>
                <w:sz w:val="20"/>
              </w:rPr>
            </w:pPr>
            <w:r>
              <w:rPr>
                <w:sz w:val="20"/>
              </w:rPr>
              <w:t>de réservoirs biologiques selon le SDAGE</w:t>
            </w:r>
            <w:r>
              <w:rPr>
                <w:spacing w:val="-2"/>
                <w:sz w:val="20"/>
              </w:rPr>
              <w:t xml:space="preserve"> </w:t>
            </w:r>
            <w:r>
              <w:rPr>
                <w:sz w:val="20"/>
              </w:rPr>
              <w:t>?</w:t>
            </w:r>
          </w:p>
        </w:tc>
        <w:tc>
          <w:tcPr>
            <w:tcW w:w="2445" w:type="dxa"/>
            <w:tcBorders>
              <w:top w:val="nil"/>
              <w:left w:val="single" w:sz="4" w:space="0" w:color="auto"/>
              <w:bottom w:val="single" w:sz="4" w:space="0" w:color="auto"/>
              <w:right w:val="single" w:sz="4" w:space="0" w:color="auto"/>
            </w:tcBorders>
            <w:vAlign w:val="center"/>
          </w:tcPr>
          <w:p w:rsidR="00AB3871" w:rsidRPr="0076250F" w:rsidRDefault="00AB3871" w:rsidP="000F37D1">
            <w:pPr>
              <w:spacing w:before="0"/>
              <w:jc w:val="center"/>
            </w:pPr>
            <w:r w:rsidRPr="0076250F">
              <w:t xml:space="preserve">Oui - </w:t>
            </w:r>
            <w:r w:rsidRPr="008E3F3D">
              <w:rPr>
                <w:strike/>
              </w:rPr>
              <w:t>Non</w:t>
            </w:r>
          </w:p>
        </w:tc>
      </w:tr>
      <w:tr w:rsidR="00AB3871" w:rsidRPr="0076250F" w:rsidTr="000F37D1">
        <w:tc>
          <w:tcPr>
            <w:tcW w:w="9777" w:type="dxa"/>
            <w:gridSpan w:val="2"/>
            <w:tcBorders>
              <w:bottom w:val="single" w:sz="4" w:space="0" w:color="auto"/>
            </w:tcBorders>
            <w:shd w:val="clear" w:color="auto" w:fill="E5E5FF"/>
            <w:vAlign w:val="center"/>
          </w:tcPr>
          <w:p w:rsidR="00AB3871" w:rsidRDefault="00AB3871" w:rsidP="000F37D1">
            <w:pPr>
              <w:jc w:val="left"/>
            </w:pPr>
            <w:r>
              <w:t>Préciser lesquels : (joindre éventuellement une cartographie)</w:t>
            </w:r>
          </w:p>
          <w:p w:rsidR="00514A48" w:rsidRDefault="008E3F3D" w:rsidP="000F37D1">
            <w:pPr>
              <w:jc w:val="left"/>
            </w:pPr>
            <w:r w:rsidRPr="000D744B">
              <w:rPr>
                <w:b/>
              </w:rPr>
              <w:t>Réservoir biologique </w:t>
            </w:r>
            <w:r w:rsidR="006C2F8E">
              <w:rPr>
                <w:b/>
              </w:rPr>
              <w:t>« </w:t>
            </w:r>
            <w:r w:rsidRPr="000D744B">
              <w:rPr>
                <w:b/>
              </w:rPr>
              <w:t xml:space="preserve"> Le Pont Perdreau et ses affluents depuis la source jusqu’à la confl</w:t>
            </w:r>
            <w:r w:rsidR="006C2F8E">
              <w:rPr>
                <w:b/>
              </w:rPr>
              <w:t xml:space="preserve">uence avec la Mayenne » : </w:t>
            </w:r>
            <w:r w:rsidR="0080671E">
              <w:rPr>
                <w:b/>
              </w:rPr>
              <w:t>Annexe 6</w:t>
            </w:r>
          </w:p>
          <w:p w:rsidR="00514A48" w:rsidRPr="0076250F" w:rsidRDefault="00514A48" w:rsidP="000F37D1">
            <w:pPr>
              <w:jc w:val="left"/>
            </w:pPr>
          </w:p>
        </w:tc>
      </w:tr>
      <w:tr w:rsidR="00AB3871" w:rsidRPr="0076250F" w:rsidTr="006C2F8E">
        <w:tc>
          <w:tcPr>
            <w:tcW w:w="7332" w:type="dxa"/>
            <w:tcBorders>
              <w:top w:val="single" w:sz="4" w:space="0" w:color="auto"/>
              <w:left w:val="single" w:sz="4" w:space="0" w:color="auto"/>
              <w:bottom w:val="nil"/>
              <w:right w:val="single" w:sz="4" w:space="0" w:color="auto"/>
            </w:tcBorders>
          </w:tcPr>
          <w:p w:rsidR="00AB3871" w:rsidRPr="0076250F" w:rsidRDefault="00AB3871" w:rsidP="006C2F8E">
            <w:pPr>
              <w:pStyle w:val="TableParagraph"/>
              <w:numPr>
                <w:ilvl w:val="0"/>
                <w:numId w:val="6"/>
              </w:numPr>
              <w:rPr>
                <w:rFonts w:ascii="Arial Narrow" w:hAnsi="Arial Narrow"/>
                <w:sz w:val="20"/>
              </w:rPr>
            </w:pPr>
            <w:r>
              <w:rPr>
                <w:sz w:val="20"/>
              </w:rPr>
              <w:t>Y a-t-il une zone environnementalement sensible à proximité telle que :</w:t>
            </w:r>
          </w:p>
        </w:tc>
        <w:tc>
          <w:tcPr>
            <w:tcW w:w="2445" w:type="dxa"/>
            <w:tcBorders>
              <w:top w:val="single" w:sz="4" w:space="0" w:color="auto"/>
              <w:left w:val="single" w:sz="4" w:space="0" w:color="auto"/>
              <w:bottom w:val="nil"/>
              <w:right w:val="single" w:sz="4" w:space="0" w:color="auto"/>
            </w:tcBorders>
            <w:vAlign w:val="center"/>
          </w:tcPr>
          <w:p w:rsidR="00AB3871" w:rsidRPr="0076250F" w:rsidRDefault="00AB3871" w:rsidP="000F37D1">
            <w:pPr>
              <w:spacing w:before="0"/>
              <w:jc w:val="center"/>
            </w:pPr>
          </w:p>
        </w:tc>
      </w:tr>
      <w:tr w:rsidR="00AB3871" w:rsidRPr="0076250F" w:rsidTr="006C2F8E">
        <w:tc>
          <w:tcPr>
            <w:tcW w:w="7332" w:type="dxa"/>
            <w:tcBorders>
              <w:top w:val="nil"/>
              <w:left w:val="single" w:sz="4" w:space="0" w:color="auto"/>
              <w:bottom w:val="nil"/>
              <w:right w:val="single" w:sz="4" w:space="0" w:color="auto"/>
            </w:tcBorders>
          </w:tcPr>
          <w:p w:rsidR="00AB3871" w:rsidRDefault="00AB3871" w:rsidP="006C2F8E">
            <w:pPr>
              <w:pStyle w:val="TableParagraph"/>
              <w:numPr>
                <w:ilvl w:val="0"/>
                <w:numId w:val="9"/>
              </w:numPr>
              <w:rPr>
                <w:sz w:val="20"/>
              </w:rPr>
            </w:pPr>
            <w:r>
              <w:rPr>
                <w:sz w:val="20"/>
              </w:rPr>
              <w:t>Natura 2000 ?</w:t>
            </w:r>
          </w:p>
        </w:tc>
        <w:tc>
          <w:tcPr>
            <w:tcW w:w="2445" w:type="dxa"/>
            <w:tcBorders>
              <w:top w:val="nil"/>
              <w:left w:val="single" w:sz="4" w:space="0" w:color="auto"/>
              <w:bottom w:val="nil"/>
              <w:right w:val="single" w:sz="4" w:space="0" w:color="auto"/>
            </w:tcBorders>
            <w:vAlign w:val="center"/>
          </w:tcPr>
          <w:p w:rsidR="00AB3871" w:rsidRDefault="00AB3871" w:rsidP="000F37D1">
            <w:pPr>
              <w:jc w:val="center"/>
            </w:pPr>
            <w:r w:rsidRPr="008E3F3D">
              <w:rPr>
                <w:strike/>
              </w:rPr>
              <w:t>Oui</w:t>
            </w:r>
            <w:r w:rsidRPr="00FA78F0">
              <w:t xml:space="preserve"> - Non</w:t>
            </w:r>
          </w:p>
        </w:tc>
      </w:tr>
      <w:tr w:rsidR="008E3F3D" w:rsidRPr="0076250F" w:rsidTr="006C2F8E">
        <w:tc>
          <w:tcPr>
            <w:tcW w:w="7332" w:type="dxa"/>
            <w:tcBorders>
              <w:top w:val="nil"/>
              <w:left w:val="single" w:sz="4" w:space="0" w:color="auto"/>
              <w:bottom w:val="nil"/>
              <w:right w:val="single" w:sz="4" w:space="0" w:color="auto"/>
            </w:tcBorders>
          </w:tcPr>
          <w:p w:rsidR="008E3F3D" w:rsidRDefault="008E3F3D" w:rsidP="006C2F8E">
            <w:pPr>
              <w:pStyle w:val="TableParagraph"/>
              <w:numPr>
                <w:ilvl w:val="0"/>
                <w:numId w:val="9"/>
              </w:numPr>
              <w:rPr>
                <w:sz w:val="20"/>
              </w:rPr>
            </w:pPr>
            <w:r>
              <w:rPr>
                <w:sz w:val="20"/>
              </w:rPr>
              <w:t>ZNIEFF 1 ?</w:t>
            </w:r>
          </w:p>
        </w:tc>
        <w:tc>
          <w:tcPr>
            <w:tcW w:w="2445" w:type="dxa"/>
            <w:tcBorders>
              <w:top w:val="nil"/>
              <w:left w:val="single" w:sz="4" w:space="0" w:color="auto"/>
              <w:bottom w:val="nil"/>
              <w:right w:val="single" w:sz="4" w:space="0" w:color="auto"/>
            </w:tcBorders>
          </w:tcPr>
          <w:p w:rsidR="008E3F3D" w:rsidRDefault="008E3F3D" w:rsidP="008E3F3D">
            <w:pPr>
              <w:jc w:val="center"/>
            </w:pPr>
            <w:r w:rsidRPr="00D2263F">
              <w:rPr>
                <w:strike/>
              </w:rPr>
              <w:t>Oui</w:t>
            </w:r>
            <w:r w:rsidRPr="00D2263F">
              <w:t xml:space="preserve"> - Non</w:t>
            </w:r>
          </w:p>
        </w:tc>
      </w:tr>
      <w:tr w:rsidR="008E3F3D" w:rsidRPr="0076250F" w:rsidTr="006C2F8E">
        <w:tc>
          <w:tcPr>
            <w:tcW w:w="7332" w:type="dxa"/>
            <w:tcBorders>
              <w:top w:val="nil"/>
              <w:left w:val="single" w:sz="4" w:space="0" w:color="auto"/>
              <w:bottom w:val="nil"/>
              <w:right w:val="single" w:sz="4" w:space="0" w:color="auto"/>
            </w:tcBorders>
          </w:tcPr>
          <w:p w:rsidR="008E3F3D" w:rsidRDefault="008E3F3D" w:rsidP="006C2F8E">
            <w:pPr>
              <w:pStyle w:val="TableParagraph"/>
              <w:numPr>
                <w:ilvl w:val="0"/>
                <w:numId w:val="9"/>
              </w:numPr>
              <w:rPr>
                <w:sz w:val="20"/>
              </w:rPr>
            </w:pPr>
            <w:r>
              <w:rPr>
                <w:sz w:val="20"/>
              </w:rPr>
              <w:t>Zone humide ?</w:t>
            </w:r>
          </w:p>
        </w:tc>
        <w:tc>
          <w:tcPr>
            <w:tcW w:w="2445" w:type="dxa"/>
            <w:tcBorders>
              <w:top w:val="nil"/>
              <w:left w:val="single" w:sz="4" w:space="0" w:color="auto"/>
              <w:bottom w:val="nil"/>
              <w:right w:val="single" w:sz="4" w:space="0" w:color="auto"/>
            </w:tcBorders>
          </w:tcPr>
          <w:p w:rsidR="008E3F3D" w:rsidRDefault="008E3F3D" w:rsidP="008E3F3D">
            <w:pPr>
              <w:jc w:val="center"/>
            </w:pPr>
            <w:r w:rsidRPr="008E3F3D">
              <w:t xml:space="preserve">Oui </w:t>
            </w:r>
            <w:r w:rsidRPr="00D2263F">
              <w:t xml:space="preserve">- </w:t>
            </w:r>
            <w:r w:rsidRPr="008E3F3D">
              <w:rPr>
                <w:strike/>
              </w:rPr>
              <w:t>Non</w:t>
            </w:r>
          </w:p>
        </w:tc>
      </w:tr>
      <w:tr w:rsidR="008E3F3D" w:rsidRPr="0076250F" w:rsidTr="006C2F8E">
        <w:tc>
          <w:tcPr>
            <w:tcW w:w="7332" w:type="dxa"/>
            <w:tcBorders>
              <w:top w:val="nil"/>
              <w:left w:val="single" w:sz="4" w:space="0" w:color="auto"/>
              <w:bottom w:val="nil"/>
              <w:right w:val="single" w:sz="4" w:space="0" w:color="auto"/>
            </w:tcBorders>
          </w:tcPr>
          <w:p w:rsidR="008E3F3D" w:rsidRDefault="008E3F3D" w:rsidP="006C2F8E">
            <w:pPr>
              <w:pStyle w:val="TableParagraph"/>
              <w:numPr>
                <w:ilvl w:val="0"/>
                <w:numId w:val="9"/>
              </w:numPr>
              <w:rPr>
                <w:sz w:val="20"/>
              </w:rPr>
            </w:pPr>
            <w:r>
              <w:rPr>
                <w:sz w:val="20"/>
              </w:rPr>
              <w:t>Eléments de la Trame Verte et Bleue (réservoir, corridors) ?</w:t>
            </w:r>
          </w:p>
        </w:tc>
        <w:tc>
          <w:tcPr>
            <w:tcW w:w="2445" w:type="dxa"/>
            <w:tcBorders>
              <w:top w:val="nil"/>
              <w:left w:val="single" w:sz="4" w:space="0" w:color="auto"/>
              <w:bottom w:val="nil"/>
              <w:right w:val="single" w:sz="4" w:space="0" w:color="auto"/>
            </w:tcBorders>
          </w:tcPr>
          <w:p w:rsidR="008E3F3D" w:rsidRDefault="008E3F3D" w:rsidP="008E3F3D">
            <w:pPr>
              <w:jc w:val="center"/>
            </w:pPr>
            <w:r w:rsidRPr="00D2263F">
              <w:rPr>
                <w:strike/>
              </w:rPr>
              <w:t>Oui</w:t>
            </w:r>
            <w:r w:rsidRPr="00D2263F">
              <w:t xml:space="preserve"> - Non</w:t>
            </w:r>
          </w:p>
        </w:tc>
      </w:tr>
      <w:tr w:rsidR="008E3F3D" w:rsidRPr="0076250F" w:rsidTr="006C2F8E">
        <w:tc>
          <w:tcPr>
            <w:tcW w:w="7332" w:type="dxa"/>
            <w:tcBorders>
              <w:top w:val="nil"/>
              <w:left w:val="single" w:sz="4" w:space="0" w:color="auto"/>
              <w:bottom w:val="nil"/>
              <w:right w:val="single" w:sz="4" w:space="0" w:color="auto"/>
            </w:tcBorders>
          </w:tcPr>
          <w:p w:rsidR="008E3F3D" w:rsidRDefault="008E3F3D" w:rsidP="006C2F8E">
            <w:pPr>
              <w:pStyle w:val="TableParagraph"/>
              <w:numPr>
                <w:ilvl w:val="0"/>
                <w:numId w:val="9"/>
              </w:numPr>
              <w:rPr>
                <w:sz w:val="20"/>
              </w:rPr>
            </w:pPr>
            <w:r>
              <w:rPr>
                <w:sz w:val="20"/>
              </w:rPr>
              <w:t>Présence d’espèces protégées ?</w:t>
            </w:r>
          </w:p>
        </w:tc>
        <w:tc>
          <w:tcPr>
            <w:tcW w:w="2445" w:type="dxa"/>
            <w:tcBorders>
              <w:top w:val="nil"/>
              <w:left w:val="single" w:sz="4" w:space="0" w:color="auto"/>
              <w:bottom w:val="nil"/>
              <w:right w:val="single" w:sz="4" w:space="0" w:color="auto"/>
            </w:tcBorders>
          </w:tcPr>
          <w:p w:rsidR="008E3F3D" w:rsidRDefault="008E3F3D" w:rsidP="008E3F3D">
            <w:pPr>
              <w:jc w:val="center"/>
            </w:pPr>
            <w:r w:rsidRPr="00D2263F">
              <w:rPr>
                <w:strike/>
              </w:rPr>
              <w:t>Oui</w:t>
            </w:r>
            <w:r w:rsidRPr="00D2263F">
              <w:t xml:space="preserve"> - Non</w:t>
            </w:r>
          </w:p>
        </w:tc>
      </w:tr>
      <w:tr w:rsidR="008E3F3D" w:rsidRPr="0076250F" w:rsidTr="006C2F8E">
        <w:tc>
          <w:tcPr>
            <w:tcW w:w="7332" w:type="dxa"/>
            <w:tcBorders>
              <w:top w:val="nil"/>
              <w:left w:val="single" w:sz="4" w:space="0" w:color="auto"/>
              <w:bottom w:val="single" w:sz="4" w:space="0" w:color="auto"/>
              <w:right w:val="single" w:sz="4" w:space="0" w:color="auto"/>
            </w:tcBorders>
          </w:tcPr>
          <w:p w:rsidR="008E3F3D" w:rsidRDefault="008E3F3D" w:rsidP="006C2F8E">
            <w:pPr>
              <w:pStyle w:val="TableParagraph"/>
              <w:numPr>
                <w:ilvl w:val="0"/>
                <w:numId w:val="9"/>
              </w:numPr>
              <w:rPr>
                <w:sz w:val="20"/>
              </w:rPr>
            </w:pPr>
            <w:r>
              <w:rPr>
                <w:sz w:val="20"/>
              </w:rPr>
              <w:t>Présence de nappe phréatique sensible ?</w:t>
            </w:r>
          </w:p>
        </w:tc>
        <w:tc>
          <w:tcPr>
            <w:tcW w:w="2445" w:type="dxa"/>
            <w:tcBorders>
              <w:top w:val="nil"/>
              <w:left w:val="single" w:sz="4" w:space="0" w:color="auto"/>
              <w:bottom w:val="single" w:sz="4" w:space="0" w:color="auto"/>
              <w:right w:val="single" w:sz="4" w:space="0" w:color="auto"/>
            </w:tcBorders>
          </w:tcPr>
          <w:p w:rsidR="008E3F3D" w:rsidRDefault="008E3F3D" w:rsidP="008E3F3D">
            <w:pPr>
              <w:jc w:val="center"/>
            </w:pPr>
            <w:r w:rsidRPr="00D2263F">
              <w:rPr>
                <w:strike/>
              </w:rPr>
              <w:t>Oui</w:t>
            </w:r>
            <w:r w:rsidRPr="00D2263F">
              <w:t xml:space="preserve"> - Non</w:t>
            </w:r>
          </w:p>
        </w:tc>
      </w:tr>
      <w:tr w:rsidR="00AB3871" w:rsidRPr="0076250F" w:rsidTr="000F37D1">
        <w:tc>
          <w:tcPr>
            <w:tcW w:w="9777" w:type="dxa"/>
            <w:gridSpan w:val="2"/>
            <w:shd w:val="clear" w:color="auto" w:fill="E5E5FF"/>
            <w:vAlign w:val="center"/>
          </w:tcPr>
          <w:p w:rsidR="00AB3871" w:rsidRDefault="00AB3871" w:rsidP="000F37D1">
            <w:pPr>
              <w:jc w:val="left"/>
            </w:pPr>
            <w:r>
              <w:t>Préciser lesquelles : (joindre éventuellement une cartographie)</w:t>
            </w:r>
          </w:p>
          <w:p w:rsidR="008E3F3D" w:rsidRPr="000D744B" w:rsidRDefault="008E3F3D" w:rsidP="008E3F3D">
            <w:pPr>
              <w:spacing w:before="60" w:after="60"/>
              <w:jc w:val="left"/>
              <w:rPr>
                <w:b/>
              </w:rPr>
            </w:pPr>
            <w:r w:rsidRPr="000D744B">
              <w:rPr>
                <w:b/>
              </w:rPr>
              <w:t>Un total de 21 zones humides a été identifié sur la commune</w:t>
            </w:r>
            <w:r w:rsidR="0080671E">
              <w:rPr>
                <w:b/>
              </w:rPr>
              <w:t xml:space="preserve"> et représente 2,4 ha : Annexe 7</w:t>
            </w:r>
          </w:p>
          <w:p w:rsidR="00514A48" w:rsidRDefault="00514A48" w:rsidP="000F37D1">
            <w:pPr>
              <w:jc w:val="left"/>
            </w:pPr>
          </w:p>
          <w:p w:rsidR="00AB3871" w:rsidRDefault="00AB3871" w:rsidP="000F37D1">
            <w:pPr>
              <w:jc w:val="left"/>
            </w:pPr>
            <w:r>
              <w:t>Autres :</w:t>
            </w:r>
          </w:p>
          <w:p w:rsidR="00514A48" w:rsidRDefault="00514A48" w:rsidP="000F37D1">
            <w:pPr>
              <w:jc w:val="left"/>
            </w:pPr>
          </w:p>
        </w:tc>
      </w:tr>
      <w:tr w:rsidR="00AB3871" w:rsidRPr="0076250F" w:rsidTr="006C2F8E">
        <w:trPr>
          <w:trHeight w:val="295"/>
        </w:trPr>
        <w:tc>
          <w:tcPr>
            <w:tcW w:w="7332" w:type="dxa"/>
            <w:tcBorders>
              <w:bottom w:val="single" w:sz="4" w:space="0" w:color="auto"/>
            </w:tcBorders>
            <w:shd w:val="clear" w:color="auto" w:fill="auto"/>
          </w:tcPr>
          <w:p w:rsidR="00AB3871" w:rsidRDefault="00AB3871" w:rsidP="006C2F8E">
            <w:pPr>
              <w:pStyle w:val="TableParagraph"/>
              <w:numPr>
                <w:ilvl w:val="0"/>
                <w:numId w:val="6"/>
              </w:numPr>
              <w:spacing w:before="51"/>
              <w:rPr>
                <w:rFonts w:ascii="Arial Narrow" w:hAnsi="Arial Narrow"/>
                <w:sz w:val="20"/>
              </w:rPr>
            </w:pPr>
            <w:r w:rsidRPr="00703DC0">
              <w:rPr>
                <w:rFonts w:ascii="Arial Narrow" w:hAnsi="Arial Narrow"/>
                <w:sz w:val="20"/>
              </w:rPr>
              <w:t>Quel est le niveau de qualité</w:t>
            </w:r>
            <w:hyperlink w:anchor="_bookmark2" w:history="1">
              <w:r w:rsidR="00514A48">
                <w:rPr>
                  <w:rStyle w:val="Appelnotedebasdep"/>
                </w:rPr>
                <w:footnoteReference w:id="3"/>
              </w:r>
              <w:r w:rsidRPr="00703DC0">
                <w:rPr>
                  <w:rFonts w:ascii="Arial Narrow" w:hAnsi="Arial Narrow"/>
                  <w:sz w:val="20"/>
                </w:rPr>
                <w:t xml:space="preserve"> </w:t>
              </w:r>
            </w:hyperlink>
            <w:r w:rsidRPr="00703DC0">
              <w:rPr>
                <w:rFonts w:ascii="Arial Narrow" w:hAnsi="Arial Narrow"/>
                <w:sz w:val="20"/>
              </w:rPr>
              <w:t>des milieux aquatiques, au sens de la Directive Cadre sur l’Eau (DCE) ?</w:t>
            </w:r>
          </w:p>
          <w:p w:rsidR="008E3F3D" w:rsidRPr="000D744B" w:rsidRDefault="008E3F3D" w:rsidP="006C2F8E">
            <w:pPr>
              <w:pStyle w:val="TableParagraph"/>
              <w:numPr>
                <w:ilvl w:val="0"/>
                <w:numId w:val="31"/>
              </w:numPr>
              <w:tabs>
                <w:tab w:val="left" w:pos="774"/>
                <w:tab w:val="left" w:pos="775"/>
              </w:tabs>
              <w:spacing w:before="60" w:after="60" w:line="252" w:lineRule="exact"/>
              <w:rPr>
                <w:rFonts w:ascii="Arial Narrow" w:hAnsi="Arial Narrow"/>
                <w:b/>
                <w:sz w:val="20"/>
              </w:rPr>
            </w:pPr>
            <w:r w:rsidRPr="000D744B">
              <w:rPr>
                <w:rFonts w:ascii="Arial Narrow" w:hAnsi="Arial Narrow"/>
                <w:b/>
                <w:sz w:val="20"/>
              </w:rPr>
              <w:t>FRGR0460c (Mayenne) : EE = Moyen ; EC = Moyen ;</w:t>
            </w:r>
          </w:p>
          <w:p w:rsidR="008E3F3D" w:rsidRPr="000D744B" w:rsidRDefault="008E3F3D" w:rsidP="006C2F8E">
            <w:pPr>
              <w:pStyle w:val="TableParagraph"/>
              <w:numPr>
                <w:ilvl w:val="0"/>
                <w:numId w:val="31"/>
              </w:numPr>
              <w:tabs>
                <w:tab w:val="left" w:pos="774"/>
                <w:tab w:val="left" w:pos="775"/>
              </w:tabs>
              <w:spacing w:before="60" w:after="60" w:line="252" w:lineRule="exact"/>
              <w:rPr>
                <w:rFonts w:ascii="Arial Narrow" w:hAnsi="Arial Narrow"/>
                <w:b/>
                <w:sz w:val="20"/>
              </w:rPr>
            </w:pPr>
            <w:r w:rsidRPr="000D744B">
              <w:rPr>
                <w:rFonts w:ascii="Arial Narrow" w:hAnsi="Arial Narrow"/>
                <w:b/>
                <w:sz w:val="20"/>
              </w:rPr>
              <w:t>FRGR1184 (Pont Manceau) : EE = Mauvais ; EC = Moyen ;</w:t>
            </w:r>
          </w:p>
          <w:p w:rsidR="008E3F3D" w:rsidRPr="000D744B" w:rsidRDefault="008E3F3D" w:rsidP="006C2F8E">
            <w:pPr>
              <w:pStyle w:val="TableParagraph"/>
              <w:numPr>
                <w:ilvl w:val="0"/>
                <w:numId w:val="31"/>
              </w:numPr>
              <w:tabs>
                <w:tab w:val="left" w:pos="774"/>
                <w:tab w:val="left" w:pos="775"/>
              </w:tabs>
              <w:spacing w:before="60" w:after="60" w:line="252" w:lineRule="exact"/>
              <w:rPr>
                <w:rFonts w:ascii="Arial Narrow" w:hAnsi="Arial Narrow"/>
                <w:b/>
                <w:sz w:val="20"/>
              </w:rPr>
            </w:pPr>
            <w:r w:rsidRPr="000D744B">
              <w:rPr>
                <w:rFonts w:ascii="Arial Narrow" w:hAnsi="Arial Narrow"/>
                <w:b/>
                <w:sz w:val="20"/>
              </w:rPr>
              <w:t>FRGR1163 (Pont Perdreau) : EE = Bon ; EC = Bon</w:t>
            </w:r>
          </w:p>
          <w:p w:rsidR="008E3F3D" w:rsidRDefault="008E3F3D" w:rsidP="006C2F8E">
            <w:pPr>
              <w:pStyle w:val="TableParagraph"/>
              <w:numPr>
                <w:ilvl w:val="0"/>
                <w:numId w:val="31"/>
              </w:numPr>
              <w:tabs>
                <w:tab w:val="left" w:pos="774"/>
                <w:tab w:val="left" w:pos="775"/>
              </w:tabs>
              <w:spacing w:before="60" w:after="60" w:line="252" w:lineRule="exact"/>
              <w:rPr>
                <w:rFonts w:ascii="Arial Narrow" w:hAnsi="Arial Narrow"/>
                <w:b/>
                <w:sz w:val="20"/>
              </w:rPr>
            </w:pPr>
            <w:r w:rsidRPr="000D744B">
              <w:rPr>
                <w:rFonts w:ascii="Arial Narrow" w:hAnsi="Arial Narrow"/>
                <w:b/>
                <w:sz w:val="20"/>
              </w:rPr>
              <w:t>FRGG018 (Mayenne) : EC = Mauvais ; EQ = Bon</w:t>
            </w:r>
          </w:p>
          <w:p w:rsidR="008E3F3D" w:rsidRPr="008E3F3D" w:rsidRDefault="008E3F3D" w:rsidP="006C2F8E">
            <w:pPr>
              <w:jc w:val="left"/>
              <w:rPr>
                <w:b/>
              </w:rPr>
            </w:pPr>
            <w:r w:rsidRPr="008E3F3D">
              <w:rPr>
                <w:b/>
              </w:rPr>
              <w:t>EE : Etat Ecologique - EC : Etat Chimique - EQ : Etat Quantitatif</w:t>
            </w:r>
          </w:p>
        </w:tc>
        <w:tc>
          <w:tcPr>
            <w:tcW w:w="2445" w:type="dxa"/>
            <w:tcBorders>
              <w:bottom w:val="single" w:sz="4" w:space="0" w:color="auto"/>
            </w:tcBorders>
            <w:shd w:val="clear" w:color="auto" w:fill="auto"/>
            <w:vAlign w:val="center"/>
          </w:tcPr>
          <w:p w:rsidR="00703DC0" w:rsidRDefault="00703DC0" w:rsidP="000F37D1">
            <w:pPr>
              <w:pStyle w:val="TableParagraph"/>
              <w:jc w:val="center"/>
              <w:rPr>
                <w:rFonts w:ascii="Times New Roman"/>
                <w:b/>
                <w:sz w:val="20"/>
              </w:rPr>
            </w:pPr>
          </w:p>
          <w:p w:rsidR="00AB3871" w:rsidRDefault="00AB3871" w:rsidP="000F37D1">
            <w:pPr>
              <w:pStyle w:val="TableParagraph"/>
              <w:jc w:val="center"/>
            </w:pPr>
          </w:p>
        </w:tc>
      </w:tr>
      <w:tr w:rsidR="00AB3871" w:rsidRPr="0076250F" w:rsidTr="006C2F8E">
        <w:trPr>
          <w:trHeight w:val="294"/>
        </w:trPr>
        <w:tc>
          <w:tcPr>
            <w:tcW w:w="7332" w:type="dxa"/>
            <w:tcBorders>
              <w:top w:val="single" w:sz="4" w:space="0" w:color="auto"/>
              <w:left w:val="single" w:sz="4" w:space="0" w:color="auto"/>
              <w:bottom w:val="nil"/>
              <w:right w:val="single" w:sz="4" w:space="0" w:color="auto"/>
            </w:tcBorders>
            <w:shd w:val="clear" w:color="auto" w:fill="auto"/>
          </w:tcPr>
          <w:p w:rsidR="00703DC0" w:rsidRPr="00703DC0" w:rsidRDefault="00AB3871" w:rsidP="006C2F8E">
            <w:pPr>
              <w:pStyle w:val="TableParagraph"/>
              <w:numPr>
                <w:ilvl w:val="0"/>
                <w:numId w:val="6"/>
              </w:numPr>
              <w:spacing w:before="51"/>
              <w:rPr>
                <w:rFonts w:ascii="Arial Narrow" w:hAnsi="Arial Narrow"/>
                <w:sz w:val="20"/>
              </w:rPr>
            </w:pPr>
            <w:r w:rsidRPr="00703DC0">
              <w:rPr>
                <w:rFonts w:ascii="Arial Narrow" w:hAnsi="Arial Narrow"/>
                <w:sz w:val="20"/>
              </w:rPr>
              <w:lastRenderedPageBreak/>
              <w:t>Votre territoire fait-il l’objet d’application de</w:t>
            </w:r>
            <w:r w:rsidR="00703DC0">
              <w:rPr>
                <w:rFonts w:ascii="Arial Narrow" w:hAnsi="Arial Narrow"/>
                <w:sz w:val="20"/>
              </w:rPr>
              <w:t xml:space="preserve"> documents de niveau supérieur :</w:t>
            </w:r>
          </w:p>
        </w:tc>
        <w:tc>
          <w:tcPr>
            <w:tcW w:w="2445" w:type="dxa"/>
            <w:tcBorders>
              <w:top w:val="single" w:sz="4" w:space="0" w:color="auto"/>
              <w:left w:val="single" w:sz="4" w:space="0" w:color="auto"/>
              <w:bottom w:val="nil"/>
              <w:right w:val="single" w:sz="4" w:space="0" w:color="auto"/>
            </w:tcBorders>
            <w:shd w:val="clear" w:color="auto" w:fill="auto"/>
            <w:vAlign w:val="center"/>
          </w:tcPr>
          <w:p w:rsidR="00AB3871" w:rsidRDefault="00AB3871" w:rsidP="000F37D1">
            <w:pPr>
              <w:jc w:val="center"/>
            </w:pPr>
          </w:p>
        </w:tc>
      </w:tr>
      <w:tr w:rsidR="00703DC0" w:rsidRPr="0076250F" w:rsidTr="006C2F8E">
        <w:trPr>
          <w:trHeight w:val="294"/>
        </w:trPr>
        <w:tc>
          <w:tcPr>
            <w:tcW w:w="7332" w:type="dxa"/>
            <w:tcBorders>
              <w:top w:val="nil"/>
              <w:left w:val="single" w:sz="4" w:space="0" w:color="auto"/>
              <w:bottom w:val="nil"/>
              <w:right w:val="single" w:sz="4" w:space="0" w:color="auto"/>
            </w:tcBorders>
            <w:shd w:val="clear" w:color="auto" w:fill="auto"/>
          </w:tcPr>
          <w:p w:rsidR="00703DC0" w:rsidRPr="00703DC0" w:rsidRDefault="00703DC0" w:rsidP="006C2F8E">
            <w:pPr>
              <w:pStyle w:val="TableParagraph"/>
              <w:numPr>
                <w:ilvl w:val="0"/>
                <w:numId w:val="22"/>
              </w:numPr>
              <w:spacing w:before="51"/>
              <w:rPr>
                <w:rFonts w:ascii="Arial Narrow" w:hAnsi="Arial Narrow"/>
                <w:sz w:val="20"/>
              </w:rPr>
            </w:pPr>
            <w:r w:rsidRPr="00703DC0">
              <w:rPr>
                <w:rFonts w:ascii="Arial Narrow" w:hAnsi="Arial Narrow"/>
                <w:sz w:val="20"/>
              </w:rPr>
              <w:t>Schéma d’Aménagement et de Gestion des Eaux (SAGE)</w:t>
            </w:r>
            <w:r w:rsidRPr="00703DC0">
              <w:rPr>
                <w:rFonts w:ascii="Arial Narrow" w:hAnsi="Arial Narrow"/>
                <w:spacing w:val="-8"/>
                <w:sz w:val="20"/>
              </w:rPr>
              <w:t xml:space="preserve"> </w:t>
            </w:r>
            <w:r w:rsidRPr="00703DC0">
              <w:rPr>
                <w:rFonts w:ascii="Arial Narrow" w:hAnsi="Arial Narrow"/>
                <w:sz w:val="20"/>
              </w:rPr>
              <w:t>?</w:t>
            </w:r>
          </w:p>
        </w:tc>
        <w:tc>
          <w:tcPr>
            <w:tcW w:w="2445" w:type="dxa"/>
            <w:tcBorders>
              <w:top w:val="nil"/>
              <w:left w:val="single" w:sz="4" w:space="0" w:color="auto"/>
              <w:bottom w:val="nil"/>
              <w:right w:val="single" w:sz="4" w:space="0" w:color="auto"/>
            </w:tcBorders>
            <w:shd w:val="clear" w:color="auto" w:fill="auto"/>
            <w:vAlign w:val="center"/>
          </w:tcPr>
          <w:p w:rsidR="00703DC0" w:rsidRDefault="00703DC0" w:rsidP="000F37D1">
            <w:pPr>
              <w:jc w:val="center"/>
            </w:pPr>
            <w:r w:rsidRPr="005949D9">
              <w:t xml:space="preserve">Oui - </w:t>
            </w:r>
            <w:r w:rsidRPr="008E3F3D">
              <w:rPr>
                <w:strike/>
              </w:rPr>
              <w:t>Non</w:t>
            </w:r>
          </w:p>
        </w:tc>
      </w:tr>
      <w:tr w:rsidR="00703DC0" w:rsidRPr="0076250F" w:rsidTr="006C2F8E">
        <w:trPr>
          <w:trHeight w:val="294"/>
        </w:trPr>
        <w:tc>
          <w:tcPr>
            <w:tcW w:w="7332" w:type="dxa"/>
            <w:tcBorders>
              <w:top w:val="nil"/>
              <w:left w:val="single" w:sz="4" w:space="0" w:color="auto"/>
              <w:bottom w:val="nil"/>
              <w:right w:val="single" w:sz="4" w:space="0" w:color="auto"/>
            </w:tcBorders>
            <w:shd w:val="clear" w:color="auto" w:fill="auto"/>
          </w:tcPr>
          <w:p w:rsidR="00703DC0" w:rsidRPr="00703DC0" w:rsidRDefault="00703DC0" w:rsidP="006C2F8E">
            <w:pPr>
              <w:pStyle w:val="TableParagraph"/>
              <w:numPr>
                <w:ilvl w:val="0"/>
                <w:numId w:val="22"/>
              </w:numPr>
              <w:tabs>
                <w:tab w:val="left" w:pos="774"/>
                <w:tab w:val="left" w:pos="775"/>
              </w:tabs>
              <w:spacing w:line="252" w:lineRule="exact"/>
            </w:pPr>
            <w:r w:rsidRPr="00703DC0">
              <w:rPr>
                <w:rFonts w:ascii="Arial Narrow" w:hAnsi="Arial Narrow"/>
                <w:sz w:val="20"/>
              </w:rPr>
              <w:t>Directive Territoriale d’Aménagement (DTA ou DTADD)</w:t>
            </w:r>
            <w:r w:rsidRPr="00703DC0">
              <w:rPr>
                <w:rFonts w:ascii="Arial Narrow" w:hAnsi="Arial Narrow"/>
                <w:spacing w:val="-10"/>
                <w:sz w:val="20"/>
              </w:rPr>
              <w:t xml:space="preserve"> </w:t>
            </w:r>
            <w:r w:rsidRPr="00703DC0">
              <w:rPr>
                <w:rFonts w:ascii="Arial Narrow" w:hAnsi="Arial Narrow"/>
                <w:sz w:val="20"/>
              </w:rPr>
              <w:t>?</w:t>
            </w:r>
          </w:p>
        </w:tc>
        <w:tc>
          <w:tcPr>
            <w:tcW w:w="2445" w:type="dxa"/>
            <w:tcBorders>
              <w:top w:val="nil"/>
              <w:left w:val="single" w:sz="4" w:space="0" w:color="auto"/>
              <w:bottom w:val="nil"/>
              <w:right w:val="single" w:sz="4" w:space="0" w:color="auto"/>
            </w:tcBorders>
            <w:shd w:val="clear" w:color="auto" w:fill="auto"/>
            <w:vAlign w:val="center"/>
          </w:tcPr>
          <w:p w:rsidR="00703DC0" w:rsidRDefault="00703DC0" w:rsidP="000F37D1">
            <w:pPr>
              <w:jc w:val="center"/>
            </w:pPr>
            <w:r w:rsidRPr="008E3F3D">
              <w:rPr>
                <w:strike/>
              </w:rPr>
              <w:t>Oui</w:t>
            </w:r>
            <w:r w:rsidRPr="005949D9">
              <w:t xml:space="preserve"> - Non</w:t>
            </w:r>
          </w:p>
        </w:tc>
      </w:tr>
      <w:tr w:rsidR="00703DC0" w:rsidRPr="0076250F" w:rsidTr="006C2F8E">
        <w:trPr>
          <w:trHeight w:val="294"/>
        </w:trPr>
        <w:tc>
          <w:tcPr>
            <w:tcW w:w="7332" w:type="dxa"/>
            <w:tcBorders>
              <w:top w:val="nil"/>
              <w:left w:val="single" w:sz="4" w:space="0" w:color="auto"/>
              <w:bottom w:val="single" w:sz="4" w:space="0" w:color="auto"/>
              <w:right w:val="single" w:sz="4" w:space="0" w:color="auto"/>
            </w:tcBorders>
            <w:shd w:val="clear" w:color="auto" w:fill="auto"/>
          </w:tcPr>
          <w:p w:rsidR="00703DC0" w:rsidRPr="00703DC0" w:rsidRDefault="00703DC0" w:rsidP="006C2F8E">
            <w:pPr>
              <w:pStyle w:val="TableParagraph"/>
              <w:numPr>
                <w:ilvl w:val="0"/>
                <w:numId w:val="22"/>
              </w:numPr>
              <w:tabs>
                <w:tab w:val="left" w:pos="774"/>
                <w:tab w:val="left" w:pos="775"/>
              </w:tabs>
              <w:spacing w:line="252" w:lineRule="exact"/>
              <w:rPr>
                <w:rFonts w:ascii="Arial Narrow" w:hAnsi="Arial Narrow"/>
              </w:rPr>
            </w:pPr>
            <w:r w:rsidRPr="00703DC0">
              <w:rPr>
                <w:rFonts w:ascii="Arial Narrow" w:hAnsi="Arial Narrow"/>
                <w:sz w:val="20"/>
              </w:rPr>
              <w:t>Schéma de Cohérence Territorial (SCoT)</w:t>
            </w:r>
            <w:r w:rsidRPr="00703DC0">
              <w:rPr>
                <w:rFonts w:ascii="Arial Narrow" w:hAnsi="Arial Narrow"/>
                <w:spacing w:val="-8"/>
                <w:sz w:val="20"/>
              </w:rPr>
              <w:t xml:space="preserve"> </w:t>
            </w:r>
            <w:r w:rsidRPr="00703DC0">
              <w:rPr>
                <w:rFonts w:ascii="Arial Narrow" w:hAnsi="Arial Narrow"/>
                <w:sz w:val="20"/>
              </w:rPr>
              <w:t>?</w:t>
            </w:r>
          </w:p>
        </w:tc>
        <w:tc>
          <w:tcPr>
            <w:tcW w:w="2445" w:type="dxa"/>
            <w:tcBorders>
              <w:top w:val="nil"/>
              <w:left w:val="single" w:sz="4" w:space="0" w:color="auto"/>
              <w:bottom w:val="single" w:sz="4" w:space="0" w:color="auto"/>
              <w:right w:val="single" w:sz="4" w:space="0" w:color="auto"/>
            </w:tcBorders>
            <w:shd w:val="clear" w:color="auto" w:fill="auto"/>
            <w:vAlign w:val="center"/>
          </w:tcPr>
          <w:p w:rsidR="00703DC0" w:rsidRDefault="00703DC0" w:rsidP="000F37D1">
            <w:pPr>
              <w:jc w:val="center"/>
            </w:pPr>
            <w:r w:rsidRPr="005949D9">
              <w:t xml:space="preserve">Oui - </w:t>
            </w:r>
            <w:r w:rsidRPr="008E3F3D">
              <w:rPr>
                <w:strike/>
              </w:rPr>
              <w:t>Non</w:t>
            </w:r>
          </w:p>
        </w:tc>
      </w:tr>
      <w:tr w:rsidR="00703DC0" w:rsidRPr="0076250F" w:rsidTr="000F37D1">
        <w:trPr>
          <w:trHeight w:val="294"/>
        </w:trPr>
        <w:tc>
          <w:tcPr>
            <w:tcW w:w="9777" w:type="dxa"/>
            <w:gridSpan w:val="2"/>
            <w:tcBorders>
              <w:top w:val="single" w:sz="4" w:space="0" w:color="auto"/>
              <w:left w:val="single" w:sz="4" w:space="0" w:color="auto"/>
              <w:bottom w:val="single" w:sz="4" w:space="0" w:color="auto"/>
              <w:right w:val="single" w:sz="4" w:space="0" w:color="auto"/>
            </w:tcBorders>
            <w:shd w:val="clear" w:color="auto" w:fill="E5E5FF"/>
            <w:vAlign w:val="center"/>
          </w:tcPr>
          <w:p w:rsidR="00703DC0" w:rsidRDefault="00703DC0" w:rsidP="00514A48">
            <w:pPr>
              <w:pStyle w:val="TableParagraph"/>
              <w:rPr>
                <w:rFonts w:ascii="Arial Narrow" w:hAnsi="Arial Narrow"/>
                <w:sz w:val="18"/>
              </w:rPr>
            </w:pPr>
            <w:r w:rsidRPr="00703DC0">
              <w:rPr>
                <w:rFonts w:ascii="Arial Narrow" w:hAnsi="Arial Narrow"/>
                <w:sz w:val="20"/>
              </w:rPr>
              <w:t>Précisez lesquelles :</w:t>
            </w:r>
          </w:p>
          <w:p w:rsidR="008E3F3D" w:rsidRPr="008E3F3D" w:rsidRDefault="008E3F3D" w:rsidP="008E3F3D">
            <w:pPr>
              <w:pStyle w:val="Paragraphedeliste"/>
              <w:numPr>
                <w:ilvl w:val="0"/>
                <w:numId w:val="32"/>
              </w:numPr>
              <w:rPr>
                <w:b/>
              </w:rPr>
            </w:pPr>
            <w:r w:rsidRPr="008E3F3D">
              <w:rPr>
                <w:b/>
              </w:rPr>
              <w:t>SAGE Mayenne ;</w:t>
            </w:r>
          </w:p>
          <w:p w:rsidR="00514A48" w:rsidRPr="008E3F3D" w:rsidRDefault="008E3F3D" w:rsidP="00514A48">
            <w:pPr>
              <w:pStyle w:val="Paragraphedeliste"/>
              <w:numPr>
                <w:ilvl w:val="0"/>
                <w:numId w:val="32"/>
              </w:numPr>
              <w:rPr>
                <w:b/>
                <w:sz w:val="18"/>
              </w:rPr>
            </w:pPr>
            <w:r w:rsidRPr="008E3F3D">
              <w:rPr>
                <w:b/>
              </w:rPr>
              <w:t>SCoT du Pays de Château-Gontier.</w:t>
            </w:r>
          </w:p>
          <w:p w:rsidR="00514A48" w:rsidRPr="00514A48" w:rsidRDefault="00514A48" w:rsidP="00514A48">
            <w:pPr>
              <w:pStyle w:val="TableParagraph"/>
              <w:rPr>
                <w:rFonts w:ascii="Arial Narrow" w:hAnsi="Arial Narrow"/>
                <w:sz w:val="18"/>
              </w:rPr>
            </w:pPr>
          </w:p>
        </w:tc>
      </w:tr>
      <w:tr w:rsidR="000F37D1" w:rsidRPr="0076250F" w:rsidTr="006C2F8E">
        <w:trPr>
          <w:trHeight w:val="300"/>
        </w:trPr>
        <w:tc>
          <w:tcPr>
            <w:tcW w:w="7332" w:type="dxa"/>
            <w:tcBorders>
              <w:top w:val="single" w:sz="4" w:space="0" w:color="auto"/>
              <w:left w:val="single" w:sz="4" w:space="0" w:color="auto"/>
              <w:bottom w:val="single" w:sz="4" w:space="0" w:color="auto"/>
              <w:right w:val="single" w:sz="4" w:space="0" w:color="auto"/>
            </w:tcBorders>
            <w:shd w:val="clear" w:color="auto" w:fill="auto"/>
          </w:tcPr>
          <w:p w:rsidR="000F37D1" w:rsidRPr="00703DC0" w:rsidRDefault="000F37D1" w:rsidP="006C2F8E">
            <w:pPr>
              <w:pStyle w:val="TableParagraph"/>
              <w:numPr>
                <w:ilvl w:val="0"/>
                <w:numId w:val="6"/>
              </w:numPr>
              <w:rPr>
                <w:rFonts w:ascii="Arial Narrow" w:hAnsi="Arial Narrow"/>
                <w:sz w:val="20"/>
              </w:rPr>
            </w:pPr>
            <w:r>
              <w:rPr>
                <w:rFonts w:ascii="Arial Narrow" w:hAnsi="Arial Narrow"/>
                <w:sz w:val="20"/>
              </w:rPr>
              <w:t>Pensez-vous que votre territoire sera soumis à une forte urbanisation ?</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0F37D1" w:rsidRPr="00703DC0" w:rsidRDefault="000F37D1" w:rsidP="000F37D1">
            <w:pPr>
              <w:jc w:val="center"/>
            </w:pPr>
            <w:r w:rsidRPr="008E3F3D">
              <w:rPr>
                <w:strike/>
              </w:rPr>
              <w:t>Oui</w:t>
            </w:r>
            <w:r w:rsidRPr="005949D9">
              <w:t xml:space="preserve"> - Non</w:t>
            </w:r>
          </w:p>
        </w:tc>
      </w:tr>
      <w:tr w:rsidR="000F37D1" w:rsidRPr="0076250F" w:rsidTr="000F37D1">
        <w:trPr>
          <w:trHeight w:val="300"/>
        </w:trPr>
        <w:tc>
          <w:tcPr>
            <w:tcW w:w="9777" w:type="dxa"/>
            <w:gridSpan w:val="2"/>
            <w:tcBorders>
              <w:top w:val="single" w:sz="4" w:space="0" w:color="auto"/>
              <w:left w:val="single" w:sz="4" w:space="0" w:color="auto"/>
              <w:bottom w:val="single" w:sz="4" w:space="0" w:color="auto"/>
              <w:right w:val="single" w:sz="4" w:space="0" w:color="auto"/>
            </w:tcBorders>
            <w:shd w:val="clear" w:color="auto" w:fill="E5E5FF"/>
            <w:vAlign w:val="center"/>
          </w:tcPr>
          <w:p w:rsidR="000F37D1" w:rsidRDefault="000F37D1" w:rsidP="00514A48">
            <w:pPr>
              <w:pStyle w:val="TableParagraph"/>
              <w:rPr>
                <w:rFonts w:ascii="Arial Narrow" w:hAnsi="Arial Narrow"/>
                <w:sz w:val="20"/>
                <w:szCs w:val="20"/>
              </w:rPr>
            </w:pPr>
            <w:r w:rsidRPr="000F37D1">
              <w:rPr>
                <w:rFonts w:ascii="Arial Narrow" w:hAnsi="Arial Narrow"/>
                <w:sz w:val="20"/>
                <w:szCs w:val="20"/>
              </w:rPr>
              <w:t xml:space="preserve">Précisez : </w:t>
            </w:r>
          </w:p>
          <w:p w:rsidR="00514A48" w:rsidRDefault="008E3F3D" w:rsidP="00514A48">
            <w:pPr>
              <w:pStyle w:val="TableParagraph"/>
              <w:rPr>
                <w:rFonts w:ascii="Arial Narrow" w:hAnsi="Arial Narrow"/>
                <w:sz w:val="20"/>
                <w:szCs w:val="20"/>
              </w:rPr>
            </w:pPr>
            <w:r w:rsidRPr="000D744B">
              <w:rPr>
                <w:rFonts w:ascii="Arial Narrow" w:hAnsi="Arial Narrow"/>
                <w:b/>
                <w:sz w:val="20"/>
                <w:szCs w:val="20"/>
              </w:rPr>
              <w:t>Deux zones d’urbanisation ont été identifiées dans le PLU pour une surface totale de 4,6 ha.</w:t>
            </w:r>
          </w:p>
          <w:p w:rsidR="00514A48" w:rsidRDefault="00514A48" w:rsidP="00514A48">
            <w:pPr>
              <w:pStyle w:val="TableParagraph"/>
              <w:rPr>
                <w:rFonts w:ascii="Arial Narrow" w:hAnsi="Arial Narrow"/>
                <w:sz w:val="20"/>
                <w:szCs w:val="20"/>
              </w:rPr>
            </w:pPr>
          </w:p>
          <w:p w:rsidR="00514A48" w:rsidRDefault="00514A48" w:rsidP="00514A48">
            <w:pPr>
              <w:pStyle w:val="TableParagraph"/>
              <w:rPr>
                <w:rFonts w:ascii="Arial Narrow" w:hAnsi="Arial Narrow"/>
                <w:sz w:val="20"/>
                <w:szCs w:val="20"/>
              </w:rPr>
            </w:pPr>
          </w:p>
          <w:p w:rsidR="00514A48" w:rsidRPr="000F37D1" w:rsidRDefault="00514A48" w:rsidP="00514A48">
            <w:pPr>
              <w:pStyle w:val="TableParagraph"/>
              <w:rPr>
                <w:rFonts w:ascii="Arial Narrow" w:hAnsi="Arial Narrow"/>
                <w:b/>
                <w:sz w:val="20"/>
                <w:szCs w:val="20"/>
              </w:rPr>
            </w:pPr>
          </w:p>
        </w:tc>
      </w:tr>
      <w:tr w:rsidR="000F37D1" w:rsidRPr="0076250F" w:rsidTr="006C2F8E">
        <w:trPr>
          <w:trHeight w:val="300"/>
        </w:trPr>
        <w:tc>
          <w:tcPr>
            <w:tcW w:w="7332" w:type="dxa"/>
            <w:tcBorders>
              <w:top w:val="single" w:sz="4" w:space="0" w:color="auto"/>
              <w:left w:val="single" w:sz="4" w:space="0" w:color="auto"/>
              <w:bottom w:val="single" w:sz="4" w:space="0" w:color="auto"/>
              <w:right w:val="single" w:sz="4" w:space="0" w:color="auto"/>
            </w:tcBorders>
            <w:shd w:val="clear" w:color="auto" w:fill="auto"/>
          </w:tcPr>
          <w:p w:rsidR="000F37D1" w:rsidRPr="000F37D1" w:rsidRDefault="000F37D1" w:rsidP="006C2F8E">
            <w:pPr>
              <w:pStyle w:val="TableParagraph"/>
              <w:numPr>
                <w:ilvl w:val="0"/>
                <w:numId w:val="6"/>
              </w:numPr>
              <w:rPr>
                <w:rFonts w:ascii="Arial Narrow" w:hAnsi="Arial Narrow"/>
                <w:sz w:val="20"/>
                <w:szCs w:val="20"/>
              </w:rPr>
            </w:pPr>
            <w:r w:rsidRPr="000F37D1">
              <w:rPr>
                <w:rFonts w:ascii="Arial Narrow" w:hAnsi="Arial Narrow"/>
                <w:sz w:val="20"/>
                <w:szCs w:val="20"/>
              </w:rPr>
              <w:t>Quel est le type principal de vos réseaux de collecte des eaux usées ?</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0F37D1" w:rsidRDefault="000F37D1" w:rsidP="000F37D1">
            <w:pPr>
              <w:pStyle w:val="TableParagraph"/>
              <w:jc w:val="center"/>
              <w:rPr>
                <w:rFonts w:ascii="Arial Narrow" w:hAnsi="Arial Narrow"/>
                <w:sz w:val="20"/>
                <w:szCs w:val="20"/>
              </w:rPr>
            </w:pPr>
            <w:r>
              <w:rPr>
                <w:rFonts w:ascii="Arial Narrow" w:hAnsi="Arial Narrow"/>
                <w:sz w:val="20"/>
                <w:szCs w:val="20"/>
              </w:rPr>
              <w:t>Séparatif</w:t>
            </w:r>
            <w:r w:rsidR="00514A48">
              <w:rPr>
                <w:rStyle w:val="Appelnotedebasdep"/>
                <w:szCs w:val="20"/>
              </w:rPr>
              <w:footnoteReference w:id="4"/>
            </w:r>
          </w:p>
          <w:p w:rsidR="000F37D1" w:rsidRPr="008E3F3D" w:rsidRDefault="000F37D1" w:rsidP="000F37D1">
            <w:pPr>
              <w:pStyle w:val="TableParagraph"/>
              <w:jc w:val="center"/>
              <w:rPr>
                <w:rFonts w:ascii="Arial Narrow" w:hAnsi="Arial Narrow"/>
                <w:strike/>
                <w:sz w:val="20"/>
                <w:szCs w:val="20"/>
              </w:rPr>
            </w:pPr>
            <w:r w:rsidRPr="008E3F3D">
              <w:rPr>
                <w:rFonts w:ascii="Arial Narrow" w:hAnsi="Arial Narrow"/>
                <w:strike/>
                <w:sz w:val="20"/>
                <w:szCs w:val="20"/>
              </w:rPr>
              <w:t>Unitaire</w:t>
            </w:r>
          </w:p>
          <w:p w:rsidR="00514A48" w:rsidRDefault="000F37D1" w:rsidP="008E3F3D">
            <w:pPr>
              <w:pStyle w:val="TableParagraph"/>
              <w:jc w:val="center"/>
              <w:rPr>
                <w:rFonts w:ascii="Arial Narrow" w:hAnsi="Arial Narrow"/>
                <w:strike/>
                <w:sz w:val="20"/>
                <w:szCs w:val="20"/>
              </w:rPr>
            </w:pPr>
            <w:r w:rsidRPr="008E3F3D">
              <w:rPr>
                <w:rFonts w:ascii="Arial Narrow" w:hAnsi="Arial Narrow"/>
                <w:strike/>
                <w:sz w:val="20"/>
                <w:szCs w:val="20"/>
              </w:rPr>
              <w:t>Autres :</w:t>
            </w:r>
          </w:p>
          <w:p w:rsidR="006C2F8E" w:rsidRPr="008E3F3D" w:rsidRDefault="006C2F8E" w:rsidP="008E3F3D">
            <w:pPr>
              <w:pStyle w:val="TableParagraph"/>
              <w:jc w:val="center"/>
              <w:rPr>
                <w:rFonts w:ascii="Arial Narrow" w:hAnsi="Arial Narrow"/>
                <w:strike/>
                <w:sz w:val="20"/>
                <w:szCs w:val="20"/>
              </w:rPr>
            </w:pPr>
          </w:p>
        </w:tc>
      </w:tr>
      <w:tr w:rsidR="000F37D1" w:rsidRPr="0076250F" w:rsidTr="006C2F8E">
        <w:trPr>
          <w:trHeight w:val="300"/>
        </w:trPr>
        <w:tc>
          <w:tcPr>
            <w:tcW w:w="7332" w:type="dxa"/>
            <w:tcBorders>
              <w:top w:val="single" w:sz="4" w:space="0" w:color="auto"/>
              <w:left w:val="single" w:sz="4" w:space="0" w:color="auto"/>
              <w:bottom w:val="single" w:sz="4" w:space="0" w:color="auto"/>
              <w:right w:val="single" w:sz="4" w:space="0" w:color="auto"/>
            </w:tcBorders>
            <w:shd w:val="clear" w:color="auto" w:fill="auto"/>
          </w:tcPr>
          <w:p w:rsidR="000F37D1" w:rsidRPr="000F37D1" w:rsidRDefault="000F37D1" w:rsidP="006C2F8E">
            <w:pPr>
              <w:pStyle w:val="TableParagraph"/>
              <w:numPr>
                <w:ilvl w:val="0"/>
                <w:numId w:val="6"/>
              </w:numPr>
              <w:rPr>
                <w:rFonts w:ascii="Arial Narrow" w:hAnsi="Arial Narrow"/>
                <w:sz w:val="20"/>
                <w:szCs w:val="20"/>
              </w:rPr>
            </w:pPr>
            <w:r w:rsidRPr="000F37D1">
              <w:rPr>
                <w:rFonts w:ascii="Arial Narrow" w:hAnsi="Arial Narrow"/>
                <w:sz w:val="20"/>
                <w:szCs w:val="20"/>
              </w:rPr>
              <w:t>Disposez-vous d’une carte d’aptitude des sols à l’infiltration ?</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0F37D1" w:rsidRPr="000F37D1" w:rsidRDefault="000F37D1" w:rsidP="000F37D1">
            <w:pPr>
              <w:pStyle w:val="TableParagraph"/>
              <w:jc w:val="center"/>
              <w:rPr>
                <w:rFonts w:ascii="Arial Narrow" w:hAnsi="Arial Narrow"/>
                <w:sz w:val="20"/>
                <w:szCs w:val="20"/>
              </w:rPr>
            </w:pPr>
            <w:r w:rsidRPr="000F37D1">
              <w:rPr>
                <w:rFonts w:ascii="Arial Narrow" w:hAnsi="Arial Narrow"/>
                <w:sz w:val="20"/>
              </w:rPr>
              <w:t xml:space="preserve">Oui - </w:t>
            </w:r>
            <w:r w:rsidRPr="008E3F3D">
              <w:rPr>
                <w:rFonts w:ascii="Arial Narrow" w:hAnsi="Arial Narrow"/>
                <w:strike/>
                <w:sz w:val="20"/>
              </w:rPr>
              <w:t>Non</w:t>
            </w:r>
          </w:p>
        </w:tc>
      </w:tr>
      <w:tr w:rsidR="000F37D1" w:rsidRPr="0076250F" w:rsidTr="006C2F8E">
        <w:trPr>
          <w:trHeight w:val="300"/>
        </w:trPr>
        <w:tc>
          <w:tcPr>
            <w:tcW w:w="7332" w:type="dxa"/>
            <w:tcBorders>
              <w:top w:val="single" w:sz="4" w:space="0" w:color="auto"/>
              <w:left w:val="single" w:sz="4" w:space="0" w:color="auto"/>
              <w:right w:val="single" w:sz="4" w:space="0" w:color="auto"/>
            </w:tcBorders>
            <w:shd w:val="clear" w:color="auto" w:fill="auto"/>
          </w:tcPr>
          <w:p w:rsidR="000F37D1" w:rsidRPr="000F37D1" w:rsidRDefault="000F37D1" w:rsidP="006C2F8E">
            <w:pPr>
              <w:pStyle w:val="TableParagraph"/>
              <w:numPr>
                <w:ilvl w:val="0"/>
                <w:numId w:val="6"/>
              </w:numPr>
              <w:rPr>
                <w:rFonts w:ascii="Arial Narrow" w:hAnsi="Arial Narrow"/>
                <w:sz w:val="20"/>
                <w:szCs w:val="20"/>
              </w:rPr>
            </w:pPr>
            <w:r w:rsidRPr="000F37D1">
              <w:rPr>
                <w:rFonts w:ascii="Arial Narrow" w:hAnsi="Arial Narrow"/>
                <w:sz w:val="20"/>
                <w:szCs w:val="20"/>
              </w:rPr>
              <w:t>Existe-t-il des ouvrages de rétention des Eaux Pluviales sur le territoire concerné par le zonage ?</w:t>
            </w:r>
          </w:p>
        </w:tc>
        <w:tc>
          <w:tcPr>
            <w:tcW w:w="2445" w:type="dxa"/>
            <w:tcBorders>
              <w:top w:val="single" w:sz="4" w:space="0" w:color="auto"/>
              <w:left w:val="single" w:sz="4" w:space="0" w:color="auto"/>
              <w:right w:val="single" w:sz="4" w:space="0" w:color="auto"/>
            </w:tcBorders>
            <w:shd w:val="clear" w:color="auto" w:fill="auto"/>
            <w:vAlign w:val="center"/>
          </w:tcPr>
          <w:p w:rsidR="000F37D1" w:rsidRPr="000F37D1" w:rsidRDefault="000F37D1" w:rsidP="000F37D1">
            <w:pPr>
              <w:pStyle w:val="TableParagraph"/>
              <w:jc w:val="center"/>
              <w:rPr>
                <w:rFonts w:ascii="Arial Narrow" w:hAnsi="Arial Narrow"/>
                <w:sz w:val="20"/>
                <w:szCs w:val="20"/>
              </w:rPr>
            </w:pPr>
            <w:r w:rsidRPr="0079038F">
              <w:rPr>
                <w:rFonts w:ascii="Arial Narrow" w:hAnsi="Arial Narrow"/>
                <w:sz w:val="20"/>
              </w:rPr>
              <w:t>Oui</w:t>
            </w:r>
            <w:r w:rsidRPr="000F37D1">
              <w:rPr>
                <w:rFonts w:ascii="Arial Narrow" w:hAnsi="Arial Narrow"/>
                <w:sz w:val="20"/>
              </w:rPr>
              <w:t xml:space="preserve"> - </w:t>
            </w:r>
            <w:r w:rsidRPr="0079038F">
              <w:rPr>
                <w:rFonts w:ascii="Arial Narrow" w:hAnsi="Arial Narrow"/>
                <w:strike/>
                <w:sz w:val="20"/>
              </w:rPr>
              <w:t>Non</w:t>
            </w:r>
          </w:p>
        </w:tc>
      </w:tr>
    </w:tbl>
    <w:p w:rsidR="00703DC0" w:rsidRDefault="00703DC0" w:rsidP="00703DC0">
      <w:pPr>
        <w:pStyle w:val="Pieddepage"/>
        <w:jc w:val="both"/>
        <w:rPr>
          <w:lang w:val="fr-FR"/>
        </w:rPr>
      </w:pPr>
    </w:p>
    <w:p w:rsidR="00514A48" w:rsidRDefault="00514A48">
      <w:pPr>
        <w:spacing w:before="0"/>
        <w:jc w:val="left"/>
        <w:rPr>
          <w:sz w:val="16"/>
          <w:lang w:eastAsia="x-none"/>
        </w:rPr>
      </w:pPr>
      <w:r>
        <w:br w:type="page"/>
      </w:r>
    </w:p>
    <w:p w:rsidR="000F37D1" w:rsidRPr="000F37D1" w:rsidRDefault="000F37D1" w:rsidP="000F37D1">
      <w:pPr>
        <w:rPr>
          <w:sz w:val="32"/>
        </w:rPr>
      </w:pPr>
      <w:r w:rsidRPr="000F37D1">
        <w:rPr>
          <w:sz w:val="32"/>
        </w:rPr>
        <w:lastRenderedPageBreak/>
        <w:t>Si vous disposez de la compétence relative à la planification et/ou gestion de l’assainissement collectif et non collectif, remplissez le tableau suivant.</w:t>
      </w:r>
    </w:p>
    <w:p w:rsidR="000F37D1" w:rsidRDefault="000F37D1" w:rsidP="000F37D1">
      <w:pPr>
        <w:jc w:val="center"/>
        <w:rPr>
          <w:b/>
          <w:i/>
          <w:sz w:val="24"/>
        </w:rPr>
      </w:pPr>
      <w:r w:rsidRPr="0076250F">
        <w:rPr>
          <w:b/>
          <w:i/>
          <w:sz w:val="24"/>
        </w:rPr>
        <w:t xml:space="preserve">Questions </w:t>
      </w:r>
      <w:r>
        <w:rPr>
          <w:b/>
          <w:i/>
          <w:sz w:val="24"/>
        </w:rPr>
        <w:t>relatives aux zones d’assainissement collectif/non collectif des eaux usées</w:t>
      </w:r>
    </w:p>
    <w:tbl>
      <w:tblPr>
        <w:tblStyle w:val="Grilledutableau"/>
        <w:tblW w:w="0" w:type="auto"/>
        <w:tblLook w:val="04A0" w:firstRow="1" w:lastRow="0" w:firstColumn="1" w:lastColumn="0" w:noHBand="0" w:noVBand="1"/>
      </w:tblPr>
      <w:tblGrid>
        <w:gridCol w:w="7332"/>
        <w:gridCol w:w="2445"/>
      </w:tblGrid>
      <w:tr w:rsidR="000F37D1" w:rsidRPr="0000773E" w:rsidTr="000F37D1">
        <w:tc>
          <w:tcPr>
            <w:tcW w:w="9777" w:type="dxa"/>
            <w:gridSpan w:val="2"/>
            <w:tcBorders>
              <w:bottom w:val="single" w:sz="4" w:space="0" w:color="auto"/>
            </w:tcBorders>
            <w:shd w:val="clear" w:color="auto" w:fill="7030A0"/>
            <w:vAlign w:val="center"/>
          </w:tcPr>
          <w:p w:rsidR="000F37D1" w:rsidRPr="0000773E" w:rsidRDefault="000F37D1" w:rsidP="00E57C8F">
            <w:pPr>
              <w:spacing w:before="0"/>
              <w:jc w:val="center"/>
              <w:rPr>
                <w:b/>
                <w:color w:val="FFFFFF" w:themeColor="background1"/>
                <w:sz w:val="24"/>
              </w:rPr>
            </w:pPr>
            <w:r w:rsidRPr="0000773E">
              <w:rPr>
                <w:b/>
                <w:color w:val="FFFFFF" w:themeColor="background1"/>
                <w:sz w:val="24"/>
              </w:rPr>
              <w:t>Contexte, caractéristiques du zonage et possibilité d’incidences sur l’environnement et la santé humaine</w:t>
            </w: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Paragraphedeliste"/>
              <w:numPr>
                <w:ilvl w:val="0"/>
                <w:numId w:val="12"/>
              </w:numPr>
              <w:jc w:val="left"/>
            </w:pPr>
            <w:r w:rsidRPr="0000773E">
              <w:t>Y a-t-il des adaptations de grands secteurs, qui sont à l’origine de la volonté de révision du zonage d’assainissement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Non</w:t>
            </w: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Paragraphedeliste"/>
              <w:numPr>
                <w:ilvl w:val="0"/>
                <w:numId w:val="12"/>
              </w:numPr>
              <w:jc w:val="left"/>
            </w:pPr>
            <w:r w:rsidRPr="0000773E">
              <w:t>Conformément à l’article L2224-8 du CGCT, avez-vous établi votre schéma d’assainissement collectif des eaux usées</w:t>
            </w:r>
            <w:r w:rsidR="00514A48">
              <w:rPr>
                <w:rStyle w:val="Appelnotedebasdep"/>
              </w:rPr>
              <w:footnoteReference w:id="5"/>
            </w:r>
            <w:r w:rsidRPr="0000773E">
              <w:t>?</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00773E">
              <w:t xml:space="preserve">Oui - </w:t>
            </w:r>
            <w:r w:rsidRPr="004759A1">
              <w:rPr>
                <w:strike/>
              </w:rPr>
              <w:t>Non</w:t>
            </w:r>
          </w:p>
        </w:tc>
      </w:tr>
      <w:tr w:rsidR="0000773E" w:rsidRPr="0000773E" w:rsidTr="006C2F8E">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Paragraphedeliste"/>
              <w:numPr>
                <w:ilvl w:val="0"/>
                <w:numId w:val="12"/>
              </w:numPr>
              <w:jc w:val="left"/>
            </w:pPr>
            <w:r w:rsidRPr="0000773E">
              <w:t>Les contrôles des assainissements non collectifs ont-ils été réalisés ?</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00773E">
            <w:pPr>
              <w:jc w:val="center"/>
            </w:pPr>
            <w:r w:rsidRPr="0000773E">
              <w:t xml:space="preserve">Oui - </w:t>
            </w:r>
            <w:r w:rsidRPr="004759A1">
              <w:rPr>
                <w:strike/>
              </w:rPr>
              <w:t>Non</w:t>
            </w:r>
          </w:p>
        </w:tc>
      </w:tr>
      <w:tr w:rsidR="0000773E" w:rsidRPr="0000773E" w:rsidTr="006C2F8E">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3"/>
              </w:numPr>
              <w:tabs>
                <w:tab w:val="left" w:pos="776"/>
                <w:tab w:val="left" w:pos="777"/>
              </w:tabs>
              <w:spacing w:line="252" w:lineRule="exact"/>
              <w:rPr>
                <w:rFonts w:ascii="Arial Narrow" w:hAnsi="Arial Narrow"/>
                <w:sz w:val="20"/>
                <w:szCs w:val="20"/>
              </w:rPr>
            </w:pPr>
            <w:r w:rsidRPr="0000773E">
              <w:rPr>
                <w:rFonts w:ascii="Arial Narrow" w:hAnsi="Arial Narrow"/>
                <w:sz w:val="20"/>
                <w:szCs w:val="20"/>
              </w:rPr>
              <w:t>Les non-conformités ont-elles été levées</w:t>
            </w:r>
            <w:r w:rsidRPr="0000773E">
              <w:rPr>
                <w:rFonts w:ascii="Arial Narrow" w:hAnsi="Arial Narrow"/>
                <w:spacing w:val="-2"/>
                <w:sz w:val="20"/>
                <w:szCs w:val="20"/>
              </w:rPr>
              <w:t xml:space="preserve"> </w:t>
            </w:r>
            <w:r w:rsidRPr="0000773E">
              <w:rPr>
                <w:rFonts w:ascii="Arial Narrow" w:hAnsi="Arial Narrow"/>
                <w:sz w:val="20"/>
                <w:szCs w:val="20"/>
              </w:rPr>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00773E">
            <w:pPr>
              <w:jc w:val="center"/>
            </w:pPr>
            <w:r w:rsidRPr="0000773E">
              <w:t xml:space="preserve">Oui - </w:t>
            </w:r>
            <w:r w:rsidRPr="004759A1">
              <w:rPr>
                <w:strike/>
              </w:rPr>
              <w:t>Non</w:t>
            </w:r>
          </w:p>
        </w:tc>
      </w:tr>
      <w:tr w:rsidR="0000773E" w:rsidRPr="0000773E" w:rsidTr="006C2F8E">
        <w:tc>
          <w:tcPr>
            <w:tcW w:w="7332" w:type="dxa"/>
            <w:tcBorders>
              <w:top w:val="nil"/>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14"/>
              </w:numPr>
              <w:rPr>
                <w:rFonts w:ascii="Arial Narrow" w:hAnsi="Arial Narrow"/>
                <w:sz w:val="20"/>
                <w:szCs w:val="20"/>
              </w:rPr>
            </w:pPr>
            <w:r w:rsidRPr="0000773E">
              <w:rPr>
                <w:rFonts w:ascii="Arial Narrow" w:hAnsi="Arial Narrow"/>
                <w:sz w:val="20"/>
                <w:szCs w:val="20"/>
              </w:rPr>
              <w:t>Sont-elles en cours d’être</w:t>
            </w:r>
            <w:r w:rsidRPr="0000773E">
              <w:rPr>
                <w:rFonts w:ascii="Arial Narrow" w:hAnsi="Arial Narrow"/>
                <w:spacing w:val="-1"/>
                <w:sz w:val="20"/>
                <w:szCs w:val="20"/>
              </w:rPr>
              <w:t xml:space="preserve"> </w:t>
            </w:r>
            <w:r w:rsidRPr="0000773E">
              <w:rPr>
                <w:rFonts w:ascii="Arial Narrow" w:hAnsi="Arial Narrow"/>
                <w:sz w:val="20"/>
                <w:szCs w:val="20"/>
              </w:rPr>
              <w:t>levées?</w:t>
            </w:r>
          </w:p>
        </w:tc>
        <w:tc>
          <w:tcPr>
            <w:tcW w:w="2445" w:type="dxa"/>
            <w:tcBorders>
              <w:top w:val="nil"/>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Non</w:t>
            </w: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12"/>
              </w:numPr>
              <w:rPr>
                <w:rFonts w:ascii="Arial Narrow" w:hAnsi="Arial Narrow"/>
                <w:sz w:val="20"/>
                <w:szCs w:val="20"/>
              </w:rPr>
            </w:pPr>
            <w:r w:rsidRPr="0000773E">
              <w:rPr>
                <w:rFonts w:ascii="Arial Narrow" w:hAnsi="Arial Narrow"/>
                <w:sz w:val="20"/>
              </w:rPr>
              <w:t>Au sein de votre PLU, imposez-vous un minimum parcellaire du fait du mode d’assainissement non collectif?</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Non – </w:t>
            </w:r>
            <w:r w:rsidRPr="004759A1">
              <w:rPr>
                <w:strike/>
              </w:rPr>
              <w:t>Sans objet</w:t>
            </w:r>
          </w:p>
          <w:p w:rsidR="0000773E" w:rsidRPr="004759A1" w:rsidRDefault="0000773E" w:rsidP="0000773E">
            <w:pPr>
              <w:jc w:val="center"/>
              <w:rPr>
                <w:strike/>
              </w:rPr>
            </w:pPr>
            <w:r w:rsidRPr="004759A1">
              <w:rPr>
                <w:strike/>
              </w:rPr>
              <w:t>Combien :</w:t>
            </w:r>
          </w:p>
          <w:p w:rsidR="006C2F8E" w:rsidRPr="0000773E" w:rsidRDefault="006C2F8E" w:rsidP="0000773E">
            <w:pPr>
              <w:jc w:val="center"/>
            </w:pPr>
          </w:p>
        </w:tc>
      </w:tr>
      <w:tr w:rsidR="0000773E" w:rsidRPr="0000773E" w:rsidTr="006C2F8E">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2"/>
              </w:numPr>
              <w:tabs>
                <w:tab w:val="left" w:pos="946"/>
                <w:tab w:val="left" w:pos="947"/>
              </w:tabs>
              <w:spacing w:before="11" w:line="252" w:lineRule="exact"/>
              <w:rPr>
                <w:rFonts w:ascii="Arial Narrow" w:hAnsi="Arial Narrow"/>
                <w:sz w:val="20"/>
                <w:szCs w:val="20"/>
              </w:rPr>
            </w:pPr>
            <w:r w:rsidRPr="0000773E">
              <w:rPr>
                <w:rFonts w:ascii="Arial Narrow" w:hAnsi="Arial Narrow"/>
                <w:sz w:val="20"/>
                <w:szCs w:val="20"/>
              </w:rPr>
              <w:t xml:space="preserve">La collectivité compétente (ou les collectivités adhérentes) dispose-t-elle de déclarations de prélèvement (puits ou forage) selon l’article L2224-9 du CGCT ? </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Non</w:t>
            </w:r>
          </w:p>
        </w:tc>
      </w:tr>
      <w:tr w:rsidR="0000773E" w:rsidRPr="0000773E" w:rsidTr="006C2F8E">
        <w:tc>
          <w:tcPr>
            <w:tcW w:w="7332" w:type="dxa"/>
            <w:tcBorders>
              <w:top w:val="nil"/>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tabs>
                <w:tab w:val="left" w:pos="946"/>
                <w:tab w:val="left" w:pos="947"/>
              </w:tabs>
              <w:spacing w:before="11" w:line="252" w:lineRule="exact"/>
              <w:ind w:left="709"/>
              <w:rPr>
                <w:rFonts w:ascii="Arial Narrow" w:hAnsi="Arial Narrow"/>
                <w:sz w:val="20"/>
                <w:szCs w:val="20"/>
              </w:rPr>
            </w:pPr>
            <w:r w:rsidRPr="0000773E">
              <w:rPr>
                <w:rFonts w:ascii="Arial Narrow" w:hAnsi="Arial Narrow"/>
                <w:sz w:val="20"/>
                <w:szCs w:val="20"/>
              </w:rPr>
              <w:t>Si</w:t>
            </w:r>
            <w:r w:rsidRPr="0000773E">
              <w:rPr>
                <w:rFonts w:ascii="Arial Narrow" w:hAnsi="Arial Narrow"/>
                <w:spacing w:val="-5"/>
                <w:sz w:val="20"/>
                <w:szCs w:val="20"/>
              </w:rPr>
              <w:t xml:space="preserve"> </w:t>
            </w:r>
            <w:r w:rsidRPr="0000773E">
              <w:rPr>
                <w:rFonts w:ascii="Arial Narrow" w:hAnsi="Arial Narrow"/>
                <w:sz w:val="20"/>
                <w:szCs w:val="20"/>
              </w:rPr>
              <w:t>oui,</w:t>
            </w:r>
            <w:r w:rsidRPr="0000773E">
              <w:rPr>
                <w:rFonts w:ascii="Arial Narrow" w:hAnsi="Arial Narrow"/>
                <w:spacing w:val="-3"/>
                <w:sz w:val="20"/>
                <w:szCs w:val="20"/>
              </w:rPr>
              <w:t xml:space="preserve"> </w:t>
            </w:r>
            <w:r w:rsidRPr="0000773E">
              <w:rPr>
                <w:rFonts w:ascii="Arial Narrow" w:hAnsi="Arial Narrow"/>
                <w:sz w:val="20"/>
                <w:szCs w:val="20"/>
              </w:rPr>
              <w:t>sur</w:t>
            </w:r>
            <w:r w:rsidRPr="0000773E">
              <w:rPr>
                <w:rFonts w:ascii="Arial Narrow" w:hAnsi="Arial Narrow"/>
                <w:spacing w:val="-4"/>
                <w:sz w:val="20"/>
                <w:szCs w:val="20"/>
              </w:rPr>
              <w:t xml:space="preserve"> </w:t>
            </w:r>
            <w:r w:rsidRPr="0000773E">
              <w:rPr>
                <w:rFonts w:ascii="Arial Narrow" w:hAnsi="Arial Narrow"/>
                <w:sz w:val="20"/>
                <w:szCs w:val="20"/>
              </w:rPr>
              <w:t>(à</w:t>
            </w:r>
            <w:r w:rsidRPr="0000773E">
              <w:rPr>
                <w:rFonts w:ascii="Arial Narrow" w:hAnsi="Arial Narrow"/>
                <w:spacing w:val="-3"/>
                <w:sz w:val="20"/>
                <w:szCs w:val="20"/>
              </w:rPr>
              <w:t xml:space="preserve"> </w:t>
            </w:r>
            <w:r w:rsidRPr="0000773E">
              <w:rPr>
                <w:rFonts w:ascii="Arial Narrow" w:hAnsi="Arial Narrow"/>
                <w:sz w:val="20"/>
                <w:szCs w:val="20"/>
              </w:rPr>
              <w:t>proximité</w:t>
            </w:r>
            <w:r w:rsidRPr="0000773E">
              <w:rPr>
                <w:rFonts w:ascii="Arial Narrow" w:hAnsi="Arial Narrow"/>
                <w:spacing w:val="-4"/>
                <w:sz w:val="20"/>
                <w:szCs w:val="20"/>
              </w:rPr>
              <w:t xml:space="preserve"> </w:t>
            </w:r>
            <w:r w:rsidRPr="0000773E">
              <w:rPr>
                <w:rFonts w:ascii="Arial Narrow" w:hAnsi="Arial Narrow"/>
                <w:sz w:val="20"/>
                <w:szCs w:val="20"/>
              </w:rPr>
              <w:t>d’)</w:t>
            </w:r>
            <w:r w:rsidRPr="0000773E">
              <w:rPr>
                <w:rFonts w:ascii="Arial Narrow" w:hAnsi="Arial Narrow"/>
                <w:spacing w:val="-4"/>
                <w:sz w:val="20"/>
                <w:szCs w:val="20"/>
              </w:rPr>
              <w:t xml:space="preserve"> </w:t>
            </w:r>
            <w:r w:rsidRPr="0000773E">
              <w:rPr>
                <w:rFonts w:ascii="Arial Narrow" w:hAnsi="Arial Narrow"/>
                <w:sz w:val="20"/>
                <w:szCs w:val="20"/>
              </w:rPr>
              <w:t>une</w:t>
            </w:r>
            <w:r w:rsidRPr="0000773E">
              <w:rPr>
                <w:rFonts w:ascii="Arial Narrow" w:hAnsi="Arial Narrow"/>
                <w:spacing w:val="-3"/>
                <w:sz w:val="20"/>
                <w:szCs w:val="20"/>
              </w:rPr>
              <w:t xml:space="preserve"> </w:t>
            </w:r>
            <w:r w:rsidRPr="0000773E">
              <w:rPr>
                <w:rFonts w:ascii="Arial Narrow" w:hAnsi="Arial Narrow"/>
                <w:sz w:val="20"/>
                <w:szCs w:val="20"/>
              </w:rPr>
              <w:t>zone</w:t>
            </w:r>
            <w:r w:rsidRPr="0000773E">
              <w:rPr>
                <w:rFonts w:ascii="Arial Narrow" w:hAnsi="Arial Narrow"/>
                <w:spacing w:val="-5"/>
                <w:sz w:val="20"/>
                <w:szCs w:val="20"/>
              </w:rPr>
              <w:t xml:space="preserve"> </w:t>
            </w:r>
            <w:r w:rsidRPr="0000773E">
              <w:rPr>
                <w:rFonts w:ascii="Arial Narrow" w:hAnsi="Arial Narrow"/>
                <w:sz w:val="20"/>
                <w:szCs w:val="20"/>
              </w:rPr>
              <w:t>pressentie</w:t>
            </w:r>
            <w:r w:rsidRPr="0000773E">
              <w:rPr>
                <w:rFonts w:ascii="Arial Narrow" w:hAnsi="Arial Narrow"/>
                <w:spacing w:val="-3"/>
                <w:sz w:val="20"/>
                <w:szCs w:val="20"/>
              </w:rPr>
              <w:t xml:space="preserve"> </w:t>
            </w:r>
            <w:r w:rsidRPr="0000773E">
              <w:rPr>
                <w:rFonts w:ascii="Arial Narrow" w:hAnsi="Arial Narrow"/>
                <w:sz w:val="20"/>
                <w:szCs w:val="20"/>
              </w:rPr>
              <w:t>comme</w:t>
            </w:r>
            <w:r w:rsidRPr="0000773E">
              <w:rPr>
                <w:rFonts w:ascii="Arial Narrow" w:hAnsi="Arial Narrow"/>
                <w:spacing w:val="-4"/>
                <w:sz w:val="20"/>
                <w:szCs w:val="20"/>
              </w:rPr>
              <w:t xml:space="preserve"> </w:t>
            </w:r>
            <w:r w:rsidRPr="0000773E">
              <w:rPr>
                <w:rFonts w:ascii="Arial Narrow" w:hAnsi="Arial Narrow"/>
                <w:sz w:val="20"/>
                <w:szCs w:val="20"/>
              </w:rPr>
              <w:t>devant</w:t>
            </w:r>
            <w:r w:rsidRPr="0000773E">
              <w:rPr>
                <w:rFonts w:ascii="Arial Narrow" w:hAnsi="Arial Narrow"/>
                <w:spacing w:val="-3"/>
                <w:sz w:val="20"/>
                <w:szCs w:val="20"/>
              </w:rPr>
              <w:t xml:space="preserve"> </w:t>
            </w:r>
            <w:r w:rsidRPr="0000773E">
              <w:rPr>
                <w:rFonts w:ascii="Arial Narrow" w:hAnsi="Arial Narrow"/>
                <w:sz w:val="20"/>
                <w:szCs w:val="20"/>
              </w:rPr>
              <w:t>accueillir</w:t>
            </w:r>
            <w:r w:rsidRPr="0000773E">
              <w:rPr>
                <w:rFonts w:ascii="Arial Narrow" w:hAnsi="Arial Narrow"/>
                <w:spacing w:val="-4"/>
                <w:sz w:val="20"/>
                <w:szCs w:val="20"/>
              </w:rPr>
              <w:t xml:space="preserve"> </w:t>
            </w:r>
            <w:r w:rsidRPr="0000773E">
              <w:rPr>
                <w:rFonts w:ascii="Arial Narrow" w:hAnsi="Arial Narrow"/>
                <w:sz w:val="20"/>
                <w:szCs w:val="20"/>
              </w:rPr>
              <w:t>un</w:t>
            </w:r>
            <w:r w:rsidRPr="0000773E">
              <w:rPr>
                <w:rFonts w:ascii="Arial Narrow" w:hAnsi="Arial Narrow"/>
                <w:spacing w:val="-5"/>
                <w:sz w:val="20"/>
                <w:szCs w:val="20"/>
              </w:rPr>
              <w:t xml:space="preserve"> </w:t>
            </w:r>
            <w:r w:rsidRPr="0000773E">
              <w:rPr>
                <w:rFonts w:ascii="Arial Narrow" w:hAnsi="Arial Narrow"/>
                <w:sz w:val="20"/>
                <w:szCs w:val="20"/>
              </w:rPr>
              <w:t>zonage ANC</w:t>
            </w:r>
            <w:r w:rsidRPr="0000773E">
              <w:rPr>
                <w:rFonts w:ascii="Arial Narrow" w:hAnsi="Arial Narrow"/>
                <w:spacing w:val="-1"/>
                <w:sz w:val="20"/>
                <w:szCs w:val="20"/>
              </w:rPr>
              <w:t> </w:t>
            </w:r>
            <w:r w:rsidRPr="0000773E">
              <w:rPr>
                <w:rFonts w:ascii="Arial Narrow" w:hAnsi="Arial Narrow"/>
                <w:sz w:val="20"/>
                <w:szCs w:val="20"/>
              </w:rPr>
              <w:t>?</w:t>
            </w:r>
          </w:p>
        </w:tc>
        <w:tc>
          <w:tcPr>
            <w:tcW w:w="2445" w:type="dxa"/>
            <w:tcBorders>
              <w:top w:val="nil"/>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w:t>
            </w:r>
            <w:r w:rsidRPr="004759A1">
              <w:rPr>
                <w:strike/>
              </w:rPr>
              <w:t>Non</w:t>
            </w: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12"/>
              </w:numPr>
              <w:rPr>
                <w:rFonts w:ascii="Arial Narrow" w:hAnsi="Arial Narrow"/>
                <w:sz w:val="20"/>
                <w:szCs w:val="20"/>
              </w:rPr>
            </w:pPr>
            <w:r w:rsidRPr="0000773E">
              <w:rPr>
                <w:rFonts w:ascii="Arial Narrow" w:hAnsi="Arial Narrow"/>
                <w:sz w:val="20"/>
                <w:szCs w:val="20"/>
              </w:rPr>
              <w:t>Est-il prévu d’autres modes de gestion des eaux usées traitées en Assainissement Non Collectif (ANC) que l’infiltration (rejet en milieu hydraulique superficiel …)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00773E">
              <w:t xml:space="preserve">Oui - </w:t>
            </w:r>
            <w:r w:rsidRPr="004759A1">
              <w:rPr>
                <w:strike/>
              </w:rPr>
              <w:t>Non</w:t>
            </w:r>
          </w:p>
        </w:tc>
      </w:tr>
      <w:tr w:rsidR="000F37D1" w:rsidRPr="0000773E" w:rsidTr="0000773E">
        <w:tc>
          <w:tcPr>
            <w:tcW w:w="9777" w:type="dxa"/>
            <w:gridSpan w:val="2"/>
            <w:tcBorders>
              <w:top w:val="single" w:sz="4" w:space="0" w:color="auto"/>
              <w:bottom w:val="single" w:sz="4" w:space="0" w:color="auto"/>
            </w:tcBorders>
            <w:shd w:val="clear" w:color="auto" w:fill="E5E5FF"/>
            <w:vAlign w:val="center"/>
          </w:tcPr>
          <w:p w:rsidR="000F37D1" w:rsidRDefault="000F37D1" w:rsidP="0000773E">
            <w:pPr>
              <w:spacing w:before="0"/>
              <w:rPr>
                <w:b/>
              </w:rPr>
            </w:pPr>
            <w:r w:rsidRPr="0000773E">
              <w:t xml:space="preserve">Si oui, lesquels : </w:t>
            </w:r>
            <w:r w:rsidRPr="0000773E">
              <w:rPr>
                <w:b/>
              </w:rPr>
              <w:t>Les deux modes de gestion existent sur le territoire, bien que l’infiltration soit majoritaire. Le mode de gestion dépend de la nature des sols et de la typologie de l’habitat.</w:t>
            </w:r>
          </w:p>
          <w:p w:rsidR="004759A1" w:rsidRPr="0000773E" w:rsidRDefault="004759A1" w:rsidP="0000773E">
            <w:pPr>
              <w:spacing w:before="0"/>
            </w:pPr>
          </w:p>
        </w:tc>
      </w:tr>
      <w:tr w:rsidR="0000773E" w:rsidRPr="0000773E" w:rsidTr="006C2F8E">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2"/>
              </w:numPr>
              <w:spacing w:before="51" w:line="253" w:lineRule="exact"/>
              <w:rPr>
                <w:rFonts w:ascii="Arial Narrow" w:hAnsi="Arial Narrow"/>
                <w:sz w:val="20"/>
                <w:szCs w:val="20"/>
              </w:rPr>
            </w:pPr>
            <w:r w:rsidRPr="0000773E">
              <w:rPr>
                <w:rFonts w:ascii="Arial Narrow" w:hAnsi="Arial Narrow"/>
                <w:sz w:val="20"/>
                <w:szCs w:val="20"/>
              </w:rPr>
              <w:t>La station de traitement des eaux usées (STEU) actuelle est-elle en surcharge ?</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00773E">
            <w:pPr>
              <w:jc w:val="center"/>
            </w:pPr>
            <w:r w:rsidRPr="0000773E">
              <w:t xml:space="preserve">Oui - </w:t>
            </w:r>
            <w:r w:rsidRPr="004759A1">
              <w:rPr>
                <w:strike/>
              </w:rPr>
              <w:t>Non</w:t>
            </w:r>
          </w:p>
        </w:tc>
      </w:tr>
      <w:tr w:rsidR="0000773E" w:rsidRPr="0000773E" w:rsidTr="006C2F8E">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26"/>
              </w:numPr>
              <w:tabs>
                <w:tab w:val="left" w:pos="776"/>
                <w:tab w:val="left" w:pos="777"/>
              </w:tabs>
              <w:spacing w:line="252" w:lineRule="exact"/>
              <w:rPr>
                <w:rFonts w:ascii="Arial Narrow" w:hAnsi="Arial Narrow"/>
                <w:sz w:val="20"/>
                <w:szCs w:val="20"/>
              </w:rPr>
            </w:pPr>
            <w:r w:rsidRPr="0000773E">
              <w:rPr>
                <w:rFonts w:ascii="Arial Narrow" w:hAnsi="Arial Narrow"/>
                <w:sz w:val="20"/>
                <w:szCs w:val="20"/>
              </w:rPr>
              <w:t>Par temps sec</w:t>
            </w:r>
            <w:r w:rsidRPr="0000773E">
              <w:rPr>
                <w:rFonts w:ascii="Arial Narrow" w:hAnsi="Arial Narrow"/>
                <w:spacing w:val="-2"/>
                <w:sz w:val="20"/>
                <w:szCs w:val="20"/>
              </w:rPr>
              <w:t xml:space="preserve"> </w:t>
            </w:r>
            <w:r w:rsidRPr="0000773E">
              <w:rPr>
                <w:rFonts w:ascii="Arial Narrow" w:hAnsi="Arial Narrow"/>
                <w:sz w:val="20"/>
                <w:szCs w:val="20"/>
              </w:rPr>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00773E">
            <w:pPr>
              <w:jc w:val="center"/>
            </w:pPr>
            <w:r w:rsidRPr="00CF1638">
              <w:t xml:space="preserve">Oui </w:t>
            </w:r>
            <w:r w:rsidRPr="0000773E">
              <w:t xml:space="preserve">- </w:t>
            </w:r>
            <w:r w:rsidRPr="00CF1638">
              <w:rPr>
                <w:strike/>
              </w:rPr>
              <w:t>Non</w:t>
            </w:r>
          </w:p>
        </w:tc>
      </w:tr>
      <w:tr w:rsidR="0000773E" w:rsidRPr="0000773E" w:rsidTr="006C2F8E">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26"/>
              </w:numPr>
              <w:tabs>
                <w:tab w:val="left" w:pos="776"/>
                <w:tab w:val="left" w:pos="777"/>
              </w:tabs>
              <w:spacing w:line="252" w:lineRule="exact"/>
              <w:rPr>
                <w:rFonts w:ascii="Arial Narrow" w:hAnsi="Arial Narrow"/>
                <w:sz w:val="20"/>
                <w:szCs w:val="20"/>
              </w:rPr>
            </w:pPr>
            <w:r w:rsidRPr="0000773E">
              <w:rPr>
                <w:rFonts w:ascii="Arial Narrow" w:hAnsi="Arial Narrow"/>
                <w:sz w:val="20"/>
                <w:szCs w:val="20"/>
              </w:rPr>
              <w:t>Par temps de pluie</w:t>
            </w:r>
            <w:r w:rsidRPr="0000773E">
              <w:rPr>
                <w:rFonts w:ascii="Arial Narrow" w:hAnsi="Arial Narrow"/>
                <w:spacing w:val="-2"/>
                <w:sz w:val="20"/>
                <w:szCs w:val="20"/>
              </w:rPr>
              <w:t xml:space="preserve"> </w:t>
            </w:r>
            <w:r w:rsidRPr="0000773E">
              <w:rPr>
                <w:rFonts w:ascii="Arial Narrow" w:hAnsi="Arial Narrow"/>
                <w:sz w:val="20"/>
                <w:szCs w:val="20"/>
              </w:rPr>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00773E">
            <w:pPr>
              <w:jc w:val="center"/>
            </w:pPr>
            <w:r w:rsidRPr="0000773E">
              <w:t xml:space="preserve">Oui - </w:t>
            </w:r>
            <w:r w:rsidRPr="004759A1">
              <w:rPr>
                <w:strike/>
              </w:rPr>
              <w:t>Non</w:t>
            </w:r>
          </w:p>
        </w:tc>
      </w:tr>
      <w:tr w:rsidR="0000773E" w:rsidRPr="0000773E" w:rsidTr="006C2F8E">
        <w:tc>
          <w:tcPr>
            <w:tcW w:w="7332" w:type="dxa"/>
            <w:tcBorders>
              <w:top w:val="nil"/>
              <w:left w:val="single" w:sz="4" w:space="0" w:color="auto"/>
              <w:bottom w:val="single" w:sz="4" w:space="0" w:color="auto"/>
              <w:right w:val="single" w:sz="4" w:space="0" w:color="auto"/>
            </w:tcBorders>
            <w:shd w:val="clear" w:color="auto" w:fill="auto"/>
          </w:tcPr>
          <w:p w:rsidR="0000773E" w:rsidRPr="0000773E" w:rsidRDefault="0000773E" w:rsidP="006C2F8E">
            <w:pPr>
              <w:pStyle w:val="Paragraphedeliste"/>
              <w:numPr>
                <w:ilvl w:val="0"/>
                <w:numId w:val="26"/>
              </w:numPr>
              <w:spacing w:before="0"/>
              <w:jc w:val="left"/>
            </w:pPr>
            <w:r w:rsidRPr="0000773E">
              <w:t>De façon saisonnière</w:t>
            </w:r>
            <w:r w:rsidRPr="0000773E">
              <w:rPr>
                <w:spacing w:val="-3"/>
              </w:rPr>
              <w:t xml:space="preserve"> </w:t>
            </w:r>
            <w:r w:rsidRPr="0000773E">
              <w:t>?</w:t>
            </w:r>
          </w:p>
        </w:tc>
        <w:tc>
          <w:tcPr>
            <w:tcW w:w="2445" w:type="dxa"/>
            <w:tcBorders>
              <w:top w:val="nil"/>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CF1638">
              <w:t>Oui</w:t>
            </w:r>
            <w:r w:rsidRPr="0000773E">
              <w:t xml:space="preserve"> - </w:t>
            </w:r>
            <w:r w:rsidRPr="00CF1638">
              <w:rPr>
                <w:strike/>
              </w:rPr>
              <w:t>Non</w:t>
            </w:r>
          </w:p>
        </w:tc>
      </w:tr>
      <w:tr w:rsidR="0000773E" w:rsidRPr="0000773E" w:rsidTr="006C2F8E">
        <w:trPr>
          <w:trHeight w:val="298"/>
        </w:trPr>
        <w:tc>
          <w:tcPr>
            <w:tcW w:w="7332" w:type="dxa"/>
            <w:tcBorders>
              <w:top w:val="single" w:sz="4" w:space="0" w:color="auto"/>
            </w:tcBorders>
            <w:shd w:val="clear" w:color="auto" w:fill="auto"/>
          </w:tcPr>
          <w:p w:rsidR="0000773E" w:rsidRPr="0000773E" w:rsidRDefault="0000773E" w:rsidP="006C2F8E">
            <w:pPr>
              <w:pStyle w:val="Paragraphedeliste"/>
              <w:numPr>
                <w:ilvl w:val="0"/>
                <w:numId w:val="12"/>
              </w:numPr>
              <w:spacing w:before="0"/>
              <w:jc w:val="left"/>
            </w:pPr>
            <w:r w:rsidRPr="0000773E">
              <w:t>Avez-vous des mesures d’urgence en cas de rupture accidentelle d’un des éléments de votre système d’assainissement (coupure électrique, pompe, STEU)?</w:t>
            </w:r>
          </w:p>
        </w:tc>
        <w:tc>
          <w:tcPr>
            <w:tcW w:w="2445" w:type="dxa"/>
            <w:tcBorders>
              <w:top w:val="single" w:sz="4" w:space="0" w:color="auto"/>
            </w:tcBorders>
            <w:shd w:val="clear" w:color="auto" w:fill="auto"/>
          </w:tcPr>
          <w:p w:rsidR="0000773E" w:rsidRPr="0000773E" w:rsidRDefault="0000773E" w:rsidP="0000773E">
            <w:pPr>
              <w:jc w:val="center"/>
            </w:pPr>
            <w:r w:rsidRPr="003201E0">
              <w:t>Oui</w:t>
            </w:r>
            <w:r w:rsidRPr="0000773E">
              <w:t xml:space="preserve"> - </w:t>
            </w:r>
            <w:r w:rsidRPr="003201E0">
              <w:rPr>
                <w:strike/>
              </w:rPr>
              <w:t>Non</w:t>
            </w:r>
          </w:p>
        </w:tc>
      </w:tr>
      <w:tr w:rsidR="000F37D1" w:rsidRPr="0000773E" w:rsidTr="0000773E">
        <w:trPr>
          <w:trHeight w:val="296"/>
        </w:trPr>
        <w:tc>
          <w:tcPr>
            <w:tcW w:w="9777" w:type="dxa"/>
            <w:gridSpan w:val="2"/>
            <w:tcBorders>
              <w:bottom w:val="single" w:sz="4" w:space="0" w:color="auto"/>
            </w:tcBorders>
            <w:shd w:val="clear" w:color="auto" w:fill="E5E5FF"/>
          </w:tcPr>
          <w:p w:rsidR="000F37D1" w:rsidRPr="003201E0" w:rsidRDefault="000F37D1" w:rsidP="00E57C8F">
            <w:pPr>
              <w:spacing w:before="0"/>
              <w:jc w:val="left"/>
              <w:rPr>
                <w:b/>
              </w:rPr>
            </w:pPr>
            <w:r w:rsidRPr="0000773E">
              <w:t>Lesquelles :</w:t>
            </w:r>
            <w:r w:rsidR="003201E0">
              <w:t xml:space="preserve"> </w:t>
            </w:r>
            <w:r w:rsidR="003201E0" w:rsidRPr="003201E0">
              <w:rPr>
                <w:b/>
              </w:rPr>
              <w:t>Si le poste de refoulement en tête de station subit une rupture accidentelle,</w:t>
            </w:r>
            <w:r w:rsidR="003201E0">
              <w:rPr>
                <w:b/>
              </w:rPr>
              <w:t xml:space="preserve"> en l’absence de déversoir d’orage sur le système d’assainissement, les réseaux de collecte montent en charge. Dès que l’alerte est données (par un agent</w:t>
            </w:r>
            <w:r w:rsidR="003201E0" w:rsidRPr="003201E0">
              <w:rPr>
                <w:b/>
              </w:rPr>
              <w:t xml:space="preserve"> d’exploitation</w:t>
            </w:r>
            <w:r w:rsidR="003201E0">
              <w:rPr>
                <w:b/>
              </w:rPr>
              <w:t xml:space="preserve"> ou par un riverain), le service d’exploitation réagi</w:t>
            </w:r>
            <w:r w:rsidR="003201E0" w:rsidRPr="003201E0">
              <w:rPr>
                <w:b/>
              </w:rPr>
              <w:t>t au plus vite pour remettre en état de fonctionnement l</w:t>
            </w:r>
            <w:r w:rsidR="003201E0">
              <w:rPr>
                <w:b/>
              </w:rPr>
              <w:t>e poste de refoulement</w:t>
            </w:r>
            <w:r w:rsidR="003201E0" w:rsidRPr="003201E0">
              <w:rPr>
                <w:b/>
              </w:rPr>
              <w:t xml:space="preserve"> ou dépêcher un camion </w:t>
            </w:r>
            <w:proofErr w:type="spellStart"/>
            <w:r w:rsidR="003201E0" w:rsidRPr="003201E0">
              <w:rPr>
                <w:b/>
              </w:rPr>
              <w:t>hydrocureur</w:t>
            </w:r>
            <w:proofErr w:type="spellEnd"/>
            <w:r w:rsidR="003201E0" w:rsidRPr="003201E0">
              <w:rPr>
                <w:b/>
              </w:rPr>
              <w:t xml:space="preserve"> afin de le </w:t>
            </w:r>
            <w:proofErr w:type="spellStart"/>
            <w:r w:rsidR="003201E0" w:rsidRPr="003201E0">
              <w:rPr>
                <w:b/>
              </w:rPr>
              <w:t>by-</w:t>
            </w:r>
            <w:proofErr w:type="gramStart"/>
            <w:r w:rsidR="003201E0" w:rsidRPr="003201E0">
              <w:rPr>
                <w:b/>
              </w:rPr>
              <w:t>passer</w:t>
            </w:r>
            <w:proofErr w:type="spellEnd"/>
            <w:proofErr w:type="gramEnd"/>
            <w:r w:rsidR="003201E0" w:rsidRPr="003201E0">
              <w:rPr>
                <w:b/>
              </w:rPr>
              <w:t>.</w:t>
            </w:r>
            <w:r w:rsidR="003201E0">
              <w:rPr>
                <w:b/>
              </w:rPr>
              <w:t xml:space="preserve"> </w:t>
            </w:r>
          </w:p>
          <w:p w:rsidR="004759A1" w:rsidRDefault="004759A1" w:rsidP="00E57C8F">
            <w:pPr>
              <w:spacing w:before="0"/>
              <w:jc w:val="left"/>
            </w:pPr>
          </w:p>
          <w:p w:rsidR="004759A1" w:rsidRPr="0000773E" w:rsidRDefault="004759A1" w:rsidP="00E57C8F">
            <w:pPr>
              <w:spacing w:before="0"/>
              <w:jc w:val="left"/>
            </w:pPr>
          </w:p>
        </w:tc>
      </w:tr>
      <w:tr w:rsidR="0000773E" w:rsidRPr="0000773E" w:rsidTr="006C2F8E">
        <w:trPr>
          <w:trHeight w:val="296"/>
        </w:trPr>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Paragraphedeliste"/>
              <w:numPr>
                <w:ilvl w:val="0"/>
                <w:numId w:val="12"/>
              </w:numPr>
              <w:spacing w:before="0"/>
              <w:jc w:val="left"/>
            </w:pPr>
            <w:r w:rsidRPr="0000773E">
              <w:t>Avez-vous l’intention de rechercher une réduction de vos futures consommations énergétiques sur les équipements de votre système d’assainissement (postes,..) ?</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Non</w:t>
            </w:r>
          </w:p>
        </w:tc>
      </w:tr>
      <w:tr w:rsidR="0000773E" w:rsidRPr="0000773E" w:rsidTr="006C2F8E">
        <w:trPr>
          <w:trHeight w:val="296"/>
        </w:trPr>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Paragraphedeliste"/>
              <w:numPr>
                <w:ilvl w:val="0"/>
                <w:numId w:val="27"/>
              </w:numPr>
              <w:jc w:val="left"/>
            </w:pPr>
            <w:r w:rsidRPr="0000773E">
              <w:t>Par une cohérence topographique entre les zones collectées</w:t>
            </w:r>
            <w:r w:rsidRPr="0000773E">
              <w:rPr>
                <w:spacing w:val="-11"/>
              </w:rPr>
              <w:t> </w:t>
            </w:r>
            <w:r w:rsidRPr="0000773E">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w:t>
            </w:r>
            <w:r w:rsidRPr="004759A1">
              <w:rPr>
                <w:strike/>
              </w:rPr>
              <w:t>Non</w:t>
            </w:r>
          </w:p>
        </w:tc>
      </w:tr>
      <w:tr w:rsidR="0000773E" w:rsidRPr="0000773E" w:rsidTr="006C2F8E">
        <w:trPr>
          <w:trHeight w:val="296"/>
        </w:trPr>
        <w:tc>
          <w:tcPr>
            <w:tcW w:w="7332" w:type="dxa"/>
            <w:tcBorders>
              <w:top w:val="nil"/>
              <w:left w:val="single" w:sz="4" w:space="0" w:color="auto"/>
              <w:bottom w:val="single" w:sz="4" w:space="0" w:color="auto"/>
              <w:right w:val="single" w:sz="4" w:space="0" w:color="auto"/>
            </w:tcBorders>
            <w:shd w:val="clear" w:color="auto" w:fill="auto"/>
          </w:tcPr>
          <w:p w:rsidR="0000773E" w:rsidRPr="0000773E" w:rsidRDefault="0000773E" w:rsidP="006C2F8E">
            <w:pPr>
              <w:pStyle w:val="Paragraphedeliste"/>
              <w:numPr>
                <w:ilvl w:val="0"/>
                <w:numId w:val="27"/>
              </w:numPr>
              <w:jc w:val="left"/>
            </w:pPr>
            <w:r w:rsidRPr="0000773E">
              <w:t>Autres</w:t>
            </w:r>
            <w:r w:rsidRPr="0000773E">
              <w:rPr>
                <w:spacing w:val="-1"/>
              </w:rPr>
              <w:t xml:space="preserve"> </w:t>
            </w:r>
            <w:r w:rsidRPr="0000773E">
              <w:t>:</w:t>
            </w:r>
          </w:p>
        </w:tc>
        <w:tc>
          <w:tcPr>
            <w:tcW w:w="2445" w:type="dxa"/>
            <w:tcBorders>
              <w:top w:val="nil"/>
              <w:left w:val="single" w:sz="4" w:space="0" w:color="auto"/>
              <w:bottom w:val="single" w:sz="4" w:space="0" w:color="auto"/>
              <w:right w:val="single" w:sz="4" w:space="0" w:color="auto"/>
            </w:tcBorders>
            <w:shd w:val="clear" w:color="auto" w:fill="auto"/>
          </w:tcPr>
          <w:p w:rsidR="0000773E" w:rsidRPr="0000773E" w:rsidRDefault="0000773E" w:rsidP="0000773E">
            <w:pPr>
              <w:jc w:val="center"/>
            </w:pPr>
            <w:r w:rsidRPr="004759A1">
              <w:rPr>
                <w:strike/>
              </w:rPr>
              <w:t>Oui</w:t>
            </w:r>
            <w:r w:rsidRPr="0000773E">
              <w:t xml:space="preserve"> - </w:t>
            </w:r>
            <w:r w:rsidRPr="004759A1">
              <w:rPr>
                <w:strike/>
              </w:rPr>
              <w:t>Non</w:t>
            </w:r>
          </w:p>
        </w:tc>
      </w:tr>
    </w:tbl>
    <w:p w:rsidR="0000773E" w:rsidRDefault="0000773E" w:rsidP="0076250F">
      <w:pPr>
        <w:jc w:val="center"/>
        <w:rPr>
          <w:b/>
        </w:rPr>
      </w:pPr>
    </w:p>
    <w:p w:rsidR="0000773E" w:rsidRDefault="0000773E">
      <w:pPr>
        <w:spacing w:before="0"/>
        <w:jc w:val="left"/>
        <w:rPr>
          <w:b/>
        </w:rPr>
      </w:pPr>
      <w:r>
        <w:rPr>
          <w:b/>
        </w:rPr>
        <w:br w:type="page"/>
      </w:r>
    </w:p>
    <w:p w:rsidR="0000773E" w:rsidRPr="000F37D1" w:rsidRDefault="0000773E" w:rsidP="0000773E">
      <w:pPr>
        <w:rPr>
          <w:sz w:val="32"/>
        </w:rPr>
      </w:pPr>
      <w:r w:rsidRPr="000F37D1">
        <w:rPr>
          <w:sz w:val="32"/>
        </w:rPr>
        <w:lastRenderedPageBreak/>
        <w:t>Si vous disposez de la compétence relative à l</w:t>
      </w:r>
      <w:r>
        <w:rPr>
          <w:sz w:val="32"/>
        </w:rPr>
        <w:t>a planification et/ou gestion des eaux pluviales</w:t>
      </w:r>
      <w:r w:rsidRPr="000F37D1">
        <w:rPr>
          <w:sz w:val="32"/>
        </w:rPr>
        <w:t>, remplissez le tableau suivant.</w:t>
      </w:r>
    </w:p>
    <w:p w:rsidR="0000773E" w:rsidRDefault="0000773E" w:rsidP="0000773E">
      <w:pPr>
        <w:jc w:val="center"/>
        <w:rPr>
          <w:b/>
          <w:i/>
          <w:sz w:val="24"/>
        </w:rPr>
      </w:pPr>
      <w:r w:rsidRPr="0076250F">
        <w:rPr>
          <w:b/>
          <w:i/>
          <w:sz w:val="24"/>
        </w:rPr>
        <w:t xml:space="preserve">Questions </w:t>
      </w:r>
      <w:r>
        <w:rPr>
          <w:b/>
          <w:i/>
          <w:sz w:val="24"/>
        </w:rPr>
        <w:t>relatives aux zones où des mesures doivent être prises pour limiter l’imperméabilisation des sols et pour assurer la maîtrise du débit et de l’écoulement des eaux pluviales et de ruissellement</w:t>
      </w:r>
    </w:p>
    <w:tbl>
      <w:tblPr>
        <w:tblStyle w:val="Grilledutableau"/>
        <w:tblW w:w="0" w:type="auto"/>
        <w:tblLook w:val="04A0" w:firstRow="1" w:lastRow="0" w:firstColumn="1" w:lastColumn="0" w:noHBand="0" w:noVBand="1"/>
      </w:tblPr>
      <w:tblGrid>
        <w:gridCol w:w="7332"/>
        <w:gridCol w:w="2445"/>
      </w:tblGrid>
      <w:tr w:rsidR="0000773E" w:rsidRPr="0000773E" w:rsidTr="0000773E">
        <w:tc>
          <w:tcPr>
            <w:tcW w:w="9777" w:type="dxa"/>
            <w:gridSpan w:val="2"/>
            <w:tcBorders>
              <w:bottom w:val="single" w:sz="4" w:space="0" w:color="auto"/>
            </w:tcBorders>
            <w:shd w:val="clear" w:color="auto" w:fill="7030A0"/>
            <w:vAlign w:val="center"/>
          </w:tcPr>
          <w:p w:rsidR="0000773E" w:rsidRPr="0000773E" w:rsidRDefault="0000773E" w:rsidP="00E57C8F">
            <w:pPr>
              <w:spacing w:before="0"/>
              <w:jc w:val="center"/>
              <w:rPr>
                <w:b/>
                <w:color w:val="FFFFFF" w:themeColor="background1"/>
                <w:sz w:val="24"/>
              </w:rPr>
            </w:pPr>
            <w:r w:rsidRPr="0000773E">
              <w:rPr>
                <w:b/>
                <w:color w:val="FFFFFF" w:themeColor="background1"/>
                <w:sz w:val="24"/>
              </w:rPr>
              <w:t>Contexte, caractéristiques du zonage et possibilité d’incidences sur l’environnement et la santé humaine</w:t>
            </w:r>
          </w:p>
        </w:tc>
      </w:tr>
      <w:tr w:rsidR="0000773E" w:rsidRPr="0000773E" w:rsidTr="006C2F8E">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7"/>
              </w:numPr>
              <w:tabs>
                <w:tab w:val="left" w:pos="777"/>
              </w:tabs>
              <w:spacing w:before="51"/>
              <w:rPr>
                <w:sz w:val="20"/>
              </w:rPr>
            </w:pPr>
            <w:r>
              <w:rPr>
                <w:sz w:val="20"/>
              </w:rPr>
              <w:t>Existe-t-il des risques ou enjeux liés à</w:t>
            </w:r>
            <w:r>
              <w:rPr>
                <w:spacing w:val="-7"/>
                <w:sz w:val="20"/>
              </w:rPr>
              <w:t xml:space="preserve"> </w:t>
            </w:r>
            <w:r>
              <w:rPr>
                <w:sz w:val="20"/>
              </w:rPr>
              <w:t>:</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E57C8F">
            <w:pPr>
              <w:jc w:val="center"/>
            </w:pPr>
          </w:p>
        </w:tc>
      </w:tr>
      <w:tr w:rsidR="0000773E" w:rsidRPr="0000773E" w:rsidTr="006C2F8E">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28"/>
              </w:numPr>
              <w:tabs>
                <w:tab w:val="left" w:pos="1146"/>
                <w:tab w:val="left" w:pos="1147"/>
              </w:tabs>
              <w:spacing w:before="1" w:line="252" w:lineRule="exact"/>
              <w:rPr>
                <w:sz w:val="20"/>
              </w:rPr>
            </w:pPr>
            <w:r>
              <w:rPr>
                <w:sz w:val="20"/>
              </w:rPr>
              <w:t>des problèmes d’écoulement des eaux pluviales</w:t>
            </w:r>
            <w:r>
              <w:rPr>
                <w:spacing w:val="-3"/>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6C2F8E">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28"/>
              </w:numPr>
              <w:tabs>
                <w:tab w:val="left" w:pos="1146"/>
                <w:tab w:val="left" w:pos="1147"/>
              </w:tabs>
              <w:spacing w:line="252" w:lineRule="exact"/>
              <w:rPr>
                <w:sz w:val="20"/>
              </w:rPr>
            </w:pPr>
            <w:r>
              <w:rPr>
                <w:sz w:val="20"/>
              </w:rPr>
              <w:t>de ruissellement</w:t>
            </w:r>
            <w:r>
              <w:rPr>
                <w:spacing w:val="-3"/>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6C2F8E">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28"/>
              </w:numPr>
              <w:tabs>
                <w:tab w:val="left" w:pos="1146"/>
                <w:tab w:val="left" w:pos="1147"/>
              </w:tabs>
              <w:spacing w:line="252" w:lineRule="exact"/>
              <w:rPr>
                <w:sz w:val="20"/>
              </w:rPr>
            </w:pPr>
            <w:r>
              <w:rPr>
                <w:sz w:val="20"/>
              </w:rPr>
              <w:t>de maîtrise de débit</w:t>
            </w:r>
            <w:r>
              <w:rPr>
                <w:spacing w:val="-3"/>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6C2F8E">
        <w:tc>
          <w:tcPr>
            <w:tcW w:w="7332" w:type="dxa"/>
            <w:tcBorders>
              <w:top w:val="nil"/>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28"/>
              </w:numPr>
              <w:rPr>
                <w:rFonts w:ascii="Arial Narrow" w:hAnsi="Arial Narrow"/>
                <w:sz w:val="20"/>
                <w:szCs w:val="20"/>
              </w:rPr>
            </w:pPr>
            <w:r>
              <w:rPr>
                <w:sz w:val="20"/>
              </w:rPr>
              <w:t>d’imperméabilisation des sols</w:t>
            </w:r>
            <w:r>
              <w:rPr>
                <w:spacing w:val="-1"/>
                <w:sz w:val="20"/>
              </w:rPr>
              <w:t xml:space="preserve"> </w:t>
            </w:r>
            <w:r>
              <w:rPr>
                <w:sz w:val="20"/>
              </w:rPr>
              <w:t>?</w:t>
            </w:r>
          </w:p>
        </w:tc>
        <w:tc>
          <w:tcPr>
            <w:tcW w:w="2445" w:type="dxa"/>
            <w:tcBorders>
              <w:top w:val="nil"/>
              <w:left w:val="single" w:sz="4" w:space="0" w:color="auto"/>
              <w:bottom w:val="single" w:sz="4" w:space="0" w:color="auto"/>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00773E">
        <w:tc>
          <w:tcPr>
            <w:tcW w:w="9777" w:type="dxa"/>
            <w:gridSpan w:val="2"/>
            <w:tcBorders>
              <w:top w:val="single" w:sz="4" w:space="0" w:color="auto"/>
              <w:left w:val="single" w:sz="4" w:space="0" w:color="auto"/>
              <w:bottom w:val="single" w:sz="4" w:space="0" w:color="auto"/>
              <w:right w:val="single" w:sz="4" w:space="0" w:color="auto"/>
            </w:tcBorders>
            <w:shd w:val="clear" w:color="auto" w:fill="E5E5FF"/>
          </w:tcPr>
          <w:p w:rsidR="0000773E" w:rsidRPr="0000773E" w:rsidRDefault="0000773E" w:rsidP="0000773E">
            <w:pPr>
              <w:jc w:val="left"/>
            </w:pPr>
            <w:r>
              <w:t>Lesquels :</w:t>
            </w:r>
          </w:p>
        </w:tc>
      </w:tr>
      <w:tr w:rsidR="0000773E" w:rsidRPr="0000773E" w:rsidTr="006C2F8E">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7"/>
              </w:numPr>
              <w:tabs>
                <w:tab w:val="left" w:pos="946"/>
                <w:tab w:val="left" w:pos="947"/>
              </w:tabs>
              <w:spacing w:before="11" w:line="252" w:lineRule="exact"/>
              <w:rPr>
                <w:rFonts w:ascii="Arial Narrow" w:hAnsi="Arial Narrow"/>
                <w:sz w:val="20"/>
                <w:szCs w:val="20"/>
              </w:rPr>
            </w:pPr>
            <w:r>
              <w:rPr>
                <w:sz w:val="20"/>
              </w:rPr>
              <w:t>Des mesures de gestion des eaux pluviales existent-elles déjà sur le territoire du zonage prévu ?</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00773E">
        <w:tc>
          <w:tcPr>
            <w:tcW w:w="9777" w:type="dxa"/>
            <w:gridSpan w:val="2"/>
            <w:tcBorders>
              <w:top w:val="single" w:sz="4" w:space="0" w:color="auto"/>
              <w:bottom w:val="single" w:sz="4" w:space="0" w:color="auto"/>
            </w:tcBorders>
            <w:shd w:val="clear" w:color="auto" w:fill="E5E5FF"/>
            <w:vAlign w:val="center"/>
          </w:tcPr>
          <w:p w:rsidR="0000773E" w:rsidRDefault="0000773E" w:rsidP="00E57C8F">
            <w:pPr>
              <w:spacing w:before="0"/>
            </w:pPr>
            <w:r>
              <w:t>Lesquelles :</w:t>
            </w:r>
          </w:p>
          <w:p w:rsidR="0000773E" w:rsidRDefault="0000773E" w:rsidP="00E57C8F">
            <w:pPr>
              <w:spacing w:before="0"/>
            </w:pPr>
          </w:p>
          <w:p w:rsidR="0000773E" w:rsidRDefault="0000773E" w:rsidP="00E57C8F">
            <w:pPr>
              <w:spacing w:before="0"/>
            </w:pPr>
            <w:r>
              <w:t>Quelles ont été les raisons de leur mise en place ?</w:t>
            </w:r>
          </w:p>
          <w:p w:rsidR="0000773E" w:rsidRPr="0000773E" w:rsidRDefault="0000773E" w:rsidP="00E57C8F">
            <w:pPr>
              <w:spacing w:before="0"/>
            </w:pP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17"/>
              </w:numPr>
              <w:spacing w:before="51" w:line="253" w:lineRule="exact"/>
              <w:rPr>
                <w:rFonts w:ascii="Arial Narrow" w:hAnsi="Arial Narrow"/>
                <w:sz w:val="20"/>
                <w:szCs w:val="20"/>
              </w:rPr>
            </w:pPr>
            <w:r>
              <w:rPr>
                <w:sz w:val="20"/>
              </w:rPr>
              <w:t>Avez-vous identifié des secteurs de votre territoire concernés par des risques liés aux eaux pluviales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Default="0000773E" w:rsidP="00E57C8F">
            <w:pPr>
              <w:jc w:val="center"/>
            </w:pPr>
            <w:r w:rsidRPr="0000773E">
              <w:t xml:space="preserve">Oui </w:t>
            </w:r>
            <w:r>
              <w:t>–</w:t>
            </w:r>
            <w:r w:rsidRPr="0000773E">
              <w:t xml:space="preserve"> Non</w:t>
            </w:r>
          </w:p>
          <w:p w:rsidR="0000773E" w:rsidRPr="0000773E" w:rsidRDefault="0000773E" w:rsidP="00E57C8F">
            <w:pPr>
              <w:jc w:val="center"/>
            </w:pPr>
            <w:r>
              <w:t>Si oui, fournir si possible une carte.</w:t>
            </w: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17"/>
              </w:numPr>
              <w:tabs>
                <w:tab w:val="left" w:pos="776"/>
                <w:tab w:val="left" w:pos="777"/>
              </w:tabs>
              <w:spacing w:line="252" w:lineRule="exact"/>
              <w:rPr>
                <w:rFonts w:ascii="Arial Narrow" w:hAnsi="Arial Narrow"/>
                <w:sz w:val="20"/>
                <w:szCs w:val="20"/>
              </w:rPr>
            </w:pPr>
            <w:r>
              <w:rPr>
                <w:sz w:val="20"/>
              </w:rPr>
              <w:t>Avez-vous identifié des secteurs de votre territoire où sont présents des enjeux de gestion pour les eaux pluviales (maîtrise de l’imperméabilisation, topographie, capacité des réseaux existants, limitation du ruissellement,...)?</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Default="0000773E" w:rsidP="00E57C8F">
            <w:pPr>
              <w:jc w:val="center"/>
            </w:pPr>
            <w:r w:rsidRPr="0000773E">
              <w:t xml:space="preserve">Oui </w:t>
            </w:r>
            <w:r>
              <w:t>–</w:t>
            </w:r>
            <w:r w:rsidRPr="0000773E">
              <w:t xml:space="preserve"> Non</w:t>
            </w:r>
          </w:p>
          <w:p w:rsidR="0000773E" w:rsidRPr="0000773E" w:rsidRDefault="0000773E" w:rsidP="00E57C8F">
            <w:pPr>
              <w:jc w:val="center"/>
            </w:pPr>
            <w:r>
              <w:t>Si oui, fournir si possible une carte.</w:t>
            </w:r>
          </w:p>
        </w:tc>
      </w:tr>
      <w:tr w:rsidR="0000773E"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TableParagraph"/>
              <w:numPr>
                <w:ilvl w:val="0"/>
                <w:numId w:val="17"/>
              </w:numPr>
              <w:tabs>
                <w:tab w:val="left" w:pos="776"/>
                <w:tab w:val="left" w:pos="777"/>
              </w:tabs>
              <w:spacing w:line="252" w:lineRule="exact"/>
              <w:rPr>
                <w:rFonts w:ascii="Arial Narrow" w:hAnsi="Arial Narrow"/>
                <w:sz w:val="20"/>
                <w:szCs w:val="20"/>
              </w:rPr>
            </w:pPr>
            <w:r>
              <w:rPr>
                <w:sz w:val="20"/>
              </w:rPr>
              <w:t>Des mesures permettant de gérer ces risques existent-elles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16360B">
        <w:tc>
          <w:tcPr>
            <w:tcW w:w="9777" w:type="dxa"/>
            <w:gridSpan w:val="2"/>
            <w:tcBorders>
              <w:top w:val="single" w:sz="4" w:space="0" w:color="auto"/>
              <w:left w:val="single" w:sz="4" w:space="0" w:color="auto"/>
              <w:bottom w:val="single" w:sz="4" w:space="0" w:color="auto"/>
              <w:right w:val="single" w:sz="4" w:space="0" w:color="auto"/>
            </w:tcBorders>
            <w:shd w:val="clear" w:color="auto" w:fill="E5E5FF"/>
          </w:tcPr>
          <w:p w:rsidR="0000773E" w:rsidRPr="0000773E" w:rsidRDefault="0000773E" w:rsidP="0000773E">
            <w:r>
              <w:t>Si oui, lesquelles ?</w:t>
            </w:r>
          </w:p>
        </w:tc>
      </w:tr>
      <w:tr w:rsidR="0000773E" w:rsidRPr="0000773E" w:rsidTr="006C2F8E">
        <w:trPr>
          <w:trHeight w:val="298"/>
        </w:trPr>
        <w:tc>
          <w:tcPr>
            <w:tcW w:w="7332" w:type="dxa"/>
            <w:tcBorders>
              <w:top w:val="single" w:sz="4" w:space="0" w:color="auto"/>
              <w:bottom w:val="single" w:sz="4" w:space="0" w:color="auto"/>
            </w:tcBorders>
            <w:shd w:val="clear" w:color="auto" w:fill="auto"/>
          </w:tcPr>
          <w:p w:rsidR="0000773E" w:rsidRPr="0000773E" w:rsidRDefault="0000773E" w:rsidP="006C2F8E">
            <w:pPr>
              <w:pStyle w:val="Paragraphedeliste"/>
              <w:numPr>
                <w:ilvl w:val="0"/>
                <w:numId w:val="17"/>
              </w:numPr>
              <w:spacing w:before="0"/>
              <w:jc w:val="left"/>
            </w:pPr>
            <w:r>
              <w:t>Disposez-vous d’un système de gestion des eaux pluviales (bassin, surverse, télégestion)?</w:t>
            </w:r>
          </w:p>
        </w:tc>
        <w:tc>
          <w:tcPr>
            <w:tcW w:w="2445" w:type="dxa"/>
            <w:tcBorders>
              <w:top w:val="single" w:sz="4" w:space="0" w:color="auto"/>
              <w:bottom w:val="single" w:sz="4" w:space="0" w:color="auto"/>
            </w:tcBorders>
            <w:shd w:val="clear" w:color="auto" w:fill="auto"/>
          </w:tcPr>
          <w:p w:rsidR="0000773E" w:rsidRPr="0000773E" w:rsidRDefault="0000773E" w:rsidP="00E57C8F">
            <w:pPr>
              <w:jc w:val="center"/>
            </w:pPr>
            <w:r w:rsidRPr="0000773E">
              <w:t>Oui - Non</w:t>
            </w:r>
          </w:p>
        </w:tc>
      </w:tr>
      <w:tr w:rsidR="0000773E" w:rsidRPr="0000773E" w:rsidTr="006C2F8E">
        <w:trPr>
          <w:trHeight w:val="296"/>
        </w:trPr>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6C2F8E">
            <w:pPr>
              <w:pStyle w:val="Paragraphedeliste"/>
              <w:numPr>
                <w:ilvl w:val="0"/>
                <w:numId w:val="17"/>
              </w:numPr>
              <w:spacing w:before="0"/>
              <w:jc w:val="left"/>
            </w:pPr>
            <w:r>
              <w:t>Votre système d’assainissement eaux pluviales est-il déclaré ou autorisé conformément à la rubrique 2.1.5.0. de la nomenclature loi sur l’eau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Pr="0000773E" w:rsidRDefault="0000773E" w:rsidP="00E57C8F">
            <w:pPr>
              <w:jc w:val="center"/>
            </w:pPr>
            <w:r w:rsidRPr="0000773E">
              <w:t>Oui - Non</w:t>
            </w:r>
          </w:p>
        </w:tc>
      </w:tr>
      <w:tr w:rsidR="0000773E" w:rsidRPr="0000773E" w:rsidTr="006C2F8E">
        <w:trPr>
          <w:trHeight w:val="296"/>
        </w:trPr>
        <w:tc>
          <w:tcPr>
            <w:tcW w:w="7332" w:type="dxa"/>
            <w:tcBorders>
              <w:top w:val="single" w:sz="4" w:space="0" w:color="auto"/>
              <w:left w:val="single" w:sz="4" w:space="0" w:color="auto"/>
              <w:bottom w:val="nil"/>
              <w:right w:val="single" w:sz="4" w:space="0" w:color="auto"/>
            </w:tcBorders>
            <w:shd w:val="clear" w:color="auto" w:fill="auto"/>
          </w:tcPr>
          <w:p w:rsidR="0000773E" w:rsidRPr="0000773E" w:rsidRDefault="0000773E" w:rsidP="006C2F8E">
            <w:pPr>
              <w:pStyle w:val="Paragraphedeliste"/>
              <w:numPr>
                <w:ilvl w:val="0"/>
                <w:numId w:val="17"/>
              </w:numPr>
              <w:jc w:val="left"/>
            </w:pPr>
            <w:r>
              <w:t>Avez-vous rencontré des problématiques de capacité de votre réseau d’eaux pluviales par temps de pluie ?</w:t>
            </w:r>
          </w:p>
        </w:tc>
        <w:tc>
          <w:tcPr>
            <w:tcW w:w="2445" w:type="dxa"/>
            <w:tcBorders>
              <w:top w:val="single" w:sz="4" w:space="0" w:color="auto"/>
              <w:left w:val="single" w:sz="4" w:space="0" w:color="auto"/>
              <w:bottom w:val="nil"/>
              <w:right w:val="single" w:sz="4" w:space="0" w:color="auto"/>
            </w:tcBorders>
            <w:shd w:val="clear" w:color="auto" w:fill="auto"/>
          </w:tcPr>
          <w:p w:rsidR="0000773E" w:rsidRPr="0000773E" w:rsidRDefault="0000773E" w:rsidP="0000773E">
            <w:pPr>
              <w:jc w:val="center"/>
            </w:pPr>
            <w:r w:rsidRPr="0000773E">
              <w:t>Oui - Non</w:t>
            </w:r>
          </w:p>
        </w:tc>
      </w:tr>
      <w:tr w:rsidR="0000773E" w:rsidRPr="0000773E" w:rsidTr="006C2F8E">
        <w:trPr>
          <w:trHeight w:val="296"/>
        </w:trPr>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8"/>
              </w:numPr>
              <w:tabs>
                <w:tab w:val="left" w:pos="776"/>
                <w:tab w:val="left" w:pos="777"/>
              </w:tabs>
              <w:spacing w:before="2" w:line="252" w:lineRule="exact"/>
              <w:rPr>
                <w:sz w:val="20"/>
              </w:rPr>
            </w:pPr>
            <w:r>
              <w:rPr>
                <w:sz w:val="20"/>
              </w:rPr>
              <w:t>Selon quelle fréquence ?</w:t>
            </w:r>
          </w:p>
        </w:tc>
        <w:tc>
          <w:tcPr>
            <w:tcW w:w="2445" w:type="dxa"/>
            <w:tcBorders>
              <w:top w:val="nil"/>
              <w:left w:val="single" w:sz="4" w:space="0" w:color="auto"/>
              <w:bottom w:val="nil"/>
              <w:right w:val="single" w:sz="4" w:space="0" w:color="auto"/>
            </w:tcBorders>
            <w:shd w:val="clear" w:color="auto" w:fill="auto"/>
          </w:tcPr>
          <w:p w:rsidR="0000773E" w:rsidRPr="0000773E" w:rsidRDefault="0000773E" w:rsidP="0000773E">
            <w:pPr>
              <w:jc w:val="center"/>
            </w:pPr>
            <w:r w:rsidRPr="0000773E">
              <w:t>Oui - Non</w:t>
            </w:r>
          </w:p>
        </w:tc>
      </w:tr>
      <w:tr w:rsidR="0000773E" w:rsidRPr="0000773E" w:rsidTr="006C2F8E">
        <w:trPr>
          <w:trHeight w:val="296"/>
        </w:trPr>
        <w:tc>
          <w:tcPr>
            <w:tcW w:w="7332" w:type="dxa"/>
            <w:tcBorders>
              <w:top w:val="nil"/>
              <w:left w:val="single" w:sz="4" w:space="0" w:color="auto"/>
              <w:bottom w:val="single" w:sz="4" w:space="0" w:color="auto"/>
              <w:right w:val="single" w:sz="4" w:space="0" w:color="auto"/>
            </w:tcBorders>
            <w:shd w:val="clear" w:color="auto" w:fill="auto"/>
          </w:tcPr>
          <w:p w:rsidR="0000773E" w:rsidRDefault="0000773E" w:rsidP="006C2F8E">
            <w:pPr>
              <w:pStyle w:val="TableParagraph"/>
              <w:numPr>
                <w:ilvl w:val="0"/>
                <w:numId w:val="18"/>
              </w:numPr>
              <w:tabs>
                <w:tab w:val="left" w:pos="776"/>
                <w:tab w:val="left" w:pos="777"/>
              </w:tabs>
              <w:spacing w:before="2" w:line="252" w:lineRule="exact"/>
              <w:rPr>
                <w:sz w:val="20"/>
              </w:rPr>
            </w:pPr>
            <w:r>
              <w:rPr>
                <w:sz w:val="20"/>
              </w:rPr>
              <w:t>Dues à une mise en charge par un cours d’eau</w:t>
            </w:r>
            <w:r>
              <w:rPr>
                <w:spacing w:val="-13"/>
                <w:sz w:val="20"/>
              </w:rPr>
              <w:t xml:space="preserve"> </w:t>
            </w:r>
            <w:r>
              <w:rPr>
                <w:sz w:val="20"/>
              </w:rPr>
              <w:t>?</w:t>
            </w:r>
          </w:p>
        </w:tc>
        <w:tc>
          <w:tcPr>
            <w:tcW w:w="2445" w:type="dxa"/>
            <w:tcBorders>
              <w:top w:val="nil"/>
              <w:left w:val="single" w:sz="4" w:space="0" w:color="auto"/>
              <w:bottom w:val="single" w:sz="4" w:space="0" w:color="auto"/>
              <w:right w:val="single" w:sz="4" w:space="0" w:color="auto"/>
            </w:tcBorders>
            <w:shd w:val="clear" w:color="auto" w:fill="auto"/>
          </w:tcPr>
          <w:p w:rsidR="0000773E" w:rsidRDefault="0000773E" w:rsidP="0000773E">
            <w:pPr>
              <w:jc w:val="center"/>
            </w:pPr>
            <w:r w:rsidRPr="0088229C">
              <w:t>Oui - Non</w:t>
            </w:r>
          </w:p>
        </w:tc>
      </w:tr>
      <w:tr w:rsidR="0000773E" w:rsidRPr="0000773E" w:rsidTr="006C2F8E">
        <w:trPr>
          <w:trHeight w:val="296"/>
        </w:trPr>
        <w:tc>
          <w:tcPr>
            <w:tcW w:w="7332" w:type="dxa"/>
            <w:tcBorders>
              <w:top w:val="single" w:sz="4" w:space="0" w:color="auto"/>
              <w:left w:val="single" w:sz="4" w:space="0" w:color="auto"/>
              <w:bottom w:val="single" w:sz="4" w:space="0" w:color="auto"/>
              <w:right w:val="single" w:sz="4" w:space="0" w:color="auto"/>
            </w:tcBorders>
            <w:shd w:val="clear" w:color="auto" w:fill="auto"/>
          </w:tcPr>
          <w:p w:rsidR="0000773E" w:rsidRDefault="0000773E" w:rsidP="006C2F8E">
            <w:pPr>
              <w:pStyle w:val="TableParagraph"/>
              <w:numPr>
                <w:ilvl w:val="0"/>
                <w:numId w:val="17"/>
              </w:numPr>
              <w:tabs>
                <w:tab w:val="left" w:pos="776"/>
                <w:tab w:val="left" w:pos="777"/>
              </w:tabs>
              <w:spacing w:before="2" w:line="252" w:lineRule="exact"/>
              <w:rPr>
                <w:sz w:val="20"/>
              </w:rPr>
            </w:pPr>
            <w:r>
              <w:rPr>
                <w:sz w:val="20"/>
              </w:rPr>
              <w:t>Votre commune a-t-elle fait l’objet d’une décision de catastrophe naturelle liée aux inondations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00773E" w:rsidRDefault="0000773E" w:rsidP="0000773E">
            <w:pPr>
              <w:jc w:val="center"/>
            </w:pPr>
            <w:r w:rsidRPr="0088229C">
              <w:t>Oui - Non</w:t>
            </w:r>
          </w:p>
        </w:tc>
      </w:tr>
      <w:tr w:rsidR="0000773E" w:rsidRPr="0000773E" w:rsidTr="006C2F8E">
        <w:trPr>
          <w:trHeight w:val="296"/>
        </w:trPr>
        <w:tc>
          <w:tcPr>
            <w:tcW w:w="7332" w:type="dxa"/>
            <w:tcBorders>
              <w:top w:val="single" w:sz="4" w:space="0" w:color="auto"/>
              <w:left w:val="single" w:sz="4" w:space="0" w:color="auto"/>
              <w:bottom w:val="nil"/>
              <w:right w:val="single" w:sz="4" w:space="0" w:color="auto"/>
            </w:tcBorders>
            <w:shd w:val="clear" w:color="auto" w:fill="auto"/>
          </w:tcPr>
          <w:p w:rsidR="0000773E" w:rsidRDefault="0000773E" w:rsidP="006C2F8E">
            <w:pPr>
              <w:pStyle w:val="TableParagraph"/>
              <w:numPr>
                <w:ilvl w:val="0"/>
                <w:numId w:val="17"/>
              </w:numPr>
              <w:tabs>
                <w:tab w:val="left" w:pos="776"/>
                <w:tab w:val="left" w:pos="777"/>
              </w:tabs>
              <w:spacing w:before="2" w:line="252" w:lineRule="exact"/>
              <w:rPr>
                <w:sz w:val="20"/>
              </w:rPr>
            </w:pPr>
            <w:r>
              <w:rPr>
                <w:sz w:val="20"/>
              </w:rPr>
              <w:t>Avez-vous subi des</w:t>
            </w:r>
          </w:p>
        </w:tc>
        <w:tc>
          <w:tcPr>
            <w:tcW w:w="2445" w:type="dxa"/>
            <w:tcBorders>
              <w:top w:val="single" w:sz="4" w:space="0" w:color="auto"/>
              <w:left w:val="single" w:sz="4" w:space="0" w:color="auto"/>
              <w:bottom w:val="nil"/>
              <w:right w:val="single" w:sz="4" w:space="0" w:color="auto"/>
            </w:tcBorders>
            <w:shd w:val="clear" w:color="auto" w:fill="auto"/>
          </w:tcPr>
          <w:p w:rsidR="0000773E" w:rsidRDefault="0000773E" w:rsidP="0000773E">
            <w:pPr>
              <w:jc w:val="center"/>
            </w:pPr>
          </w:p>
        </w:tc>
      </w:tr>
      <w:tr w:rsidR="0000773E" w:rsidRPr="0000773E" w:rsidTr="006C2F8E">
        <w:trPr>
          <w:trHeight w:val="296"/>
        </w:trPr>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9"/>
              </w:numPr>
              <w:tabs>
                <w:tab w:val="left" w:pos="776"/>
                <w:tab w:val="left" w:pos="777"/>
              </w:tabs>
              <w:spacing w:before="1" w:line="252" w:lineRule="exact"/>
              <w:rPr>
                <w:sz w:val="20"/>
              </w:rPr>
            </w:pPr>
            <w:r>
              <w:rPr>
                <w:sz w:val="20"/>
              </w:rPr>
              <w:t>coulées de</w:t>
            </w:r>
            <w:r>
              <w:rPr>
                <w:spacing w:val="-1"/>
                <w:sz w:val="20"/>
              </w:rPr>
              <w:t xml:space="preserve"> </w:t>
            </w:r>
            <w:r>
              <w:rPr>
                <w:sz w:val="20"/>
              </w:rPr>
              <w:t>boues ?</w:t>
            </w:r>
          </w:p>
        </w:tc>
        <w:tc>
          <w:tcPr>
            <w:tcW w:w="2445" w:type="dxa"/>
            <w:tcBorders>
              <w:top w:val="nil"/>
              <w:left w:val="single" w:sz="4" w:space="0" w:color="auto"/>
              <w:bottom w:val="nil"/>
              <w:right w:val="single" w:sz="4" w:space="0" w:color="auto"/>
            </w:tcBorders>
            <w:shd w:val="clear" w:color="auto" w:fill="auto"/>
          </w:tcPr>
          <w:p w:rsidR="0000773E" w:rsidRDefault="0000773E" w:rsidP="0000773E">
            <w:pPr>
              <w:jc w:val="center"/>
            </w:pPr>
            <w:r w:rsidRPr="0088229C">
              <w:t>Oui - Non</w:t>
            </w:r>
          </w:p>
        </w:tc>
      </w:tr>
      <w:tr w:rsidR="0000773E" w:rsidRPr="0000773E" w:rsidTr="006C2F8E">
        <w:trPr>
          <w:trHeight w:val="296"/>
        </w:trPr>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19"/>
              </w:numPr>
              <w:tabs>
                <w:tab w:val="left" w:pos="776"/>
                <w:tab w:val="left" w:pos="777"/>
              </w:tabs>
              <w:spacing w:line="252" w:lineRule="exact"/>
              <w:rPr>
                <w:sz w:val="20"/>
              </w:rPr>
            </w:pPr>
            <w:r>
              <w:rPr>
                <w:sz w:val="20"/>
              </w:rPr>
              <w:t>glissement de terrain dû à un phénomène</w:t>
            </w:r>
            <w:r>
              <w:rPr>
                <w:spacing w:val="-9"/>
                <w:sz w:val="20"/>
              </w:rPr>
              <w:t xml:space="preserve"> </w:t>
            </w:r>
            <w:r>
              <w:rPr>
                <w:sz w:val="20"/>
              </w:rPr>
              <w:t>pluvieux ?</w:t>
            </w:r>
          </w:p>
        </w:tc>
        <w:tc>
          <w:tcPr>
            <w:tcW w:w="2445" w:type="dxa"/>
            <w:tcBorders>
              <w:top w:val="nil"/>
              <w:left w:val="single" w:sz="4" w:space="0" w:color="auto"/>
              <w:bottom w:val="nil"/>
              <w:right w:val="single" w:sz="4" w:space="0" w:color="auto"/>
            </w:tcBorders>
            <w:shd w:val="clear" w:color="auto" w:fill="auto"/>
          </w:tcPr>
          <w:p w:rsidR="0000773E" w:rsidRDefault="0000773E" w:rsidP="0000773E">
            <w:pPr>
              <w:jc w:val="center"/>
            </w:pPr>
            <w:r w:rsidRPr="0088229C">
              <w:t>Oui - Non</w:t>
            </w:r>
          </w:p>
        </w:tc>
      </w:tr>
      <w:tr w:rsidR="0000773E" w:rsidRPr="0000773E" w:rsidTr="006C2F8E">
        <w:trPr>
          <w:trHeight w:val="296"/>
        </w:trPr>
        <w:tc>
          <w:tcPr>
            <w:tcW w:w="7332" w:type="dxa"/>
            <w:tcBorders>
              <w:top w:val="nil"/>
              <w:left w:val="single" w:sz="4" w:space="0" w:color="auto"/>
              <w:bottom w:val="single" w:sz="4" w:space="0" w:color="auto"/>
              <w:right w:val="single" w:sz="4" w:space="0" w:color="auto"/>
            </w:tcBorders>
            <w:shd w:val="clear" w:color="auto" w:fill="auto"/>
          </w:tcPr>
          <w:p w:rsidR="0000773E" w:rsidRDefault="0000773E" w:rsidP="006C2F8E">
            <w:pPr>
              <w:pStyle w:val="TableParagraph"/>
              <w:numPr>
                <w:ilvl w:val="0"/>
                <w:numId w:val="19"/>
              </w:numPr>
              <w:tabs>
                <w:tab w:val="left" w:pos="776"/>
                <w:tab w:val="left" w:pos="777"/>
              </w:tabs>
              <w:spacing w:before="2" w:line="252" w:lineRule="exact"/>
              <w:rPr>
                <w:sz w:val="20"/>
              </w:rPr>
            </w:pPr>
            <w:r>
              <w:rPr>
                <w:sz w:val="20"/>
              </w:rPr>
              <w:t>Autres</w:t>
            </w:r>
            <w:r>
              <w:rPr>
                <w:spacing w:val="-1"/>
                <w:sz w:val="20"/>
              </w:rPr>
              <w:t xml:space="preserve"> </w:t>
            </w:r>
            <w:r>
              <w:rPr>
                <w:sz w:val="20"/>
              </w:rPr>
              <w:t>:</w:t>
            </w:r>
          </w:p>
        </w:tc>
        <w:tc>
          <w:tcPr>
            <w:tcW w:w="2445" w:type="dxa"/>
            <w:tcBorders>
              <w:top w:val="nil"/>
              <w:left w:val="single" w:sz="4" w:space="0" w:color="auto"/>
              <w:bottom w:val="single" w:sz="4" w:space="0" w:color="auto"/>
              <w:right w:val="single" w:sz="4" w:space="0" w:color="auto"/>
            </w:tcBorders>
            <w:shd w:val="clear" w:color="auto" w:fill="auto"/>
          </w:tcPr>
          <w:p w:rsidR="0000773E" w:rsidRDefault="0000773E" w:rsidP="0000773E">
            <w:pPr>
              <w:jc w:val="center"/>
            </w:pPr>
            <w:r w:rsidRPr="0088229C">
              <w:t>Oui - Non</w:t>
            </w:r>
          </w:p>
        </w:tc>
      </w:tr>
      <w:tr w:rsidR="0000773E" w:rsidRPr="0000773E" w:rsidTr="006C2F8E">
        <w:trPr>
          <w:trHeight w:val="296"/>
        </w:trPr>
        <w:tc>
          <w:tcPr>
            <w:tcW w:w="7332" w:type="dxa"/>
            <w:tcBorders>
              <w:top w:val="single" w:sz="4" w:space="0" w:color="auto"/>
              <w:left w:val="single" w:sz="4" w:space="0" w:color="auto"/>
              <w:bottom w:val="nil"/>
              <w:right w:val="single" w:sz="4" w:space="0" w:color="auto"/>
            </w:tcBorders>
            <w:shd w:val="clear" w:color="auto" w:fill="auto"/>
          </w:tcPr>
          <w:p w:rsidR="0000773E" w:rsidRDefault="0000773E" w:rsidP="006C2F8E">
            <w:pPr>
              <w:pStyle w:val="TableParagraph"/>
              <w:numPr>
                <w:ilvl w:val="0"/>
                <w:numId w:val="17"/>
              </w:numPr>
              <w:tabs>
                <w:tab w:val="left" w:pos="776"/>
                <w:tab w:val="left" w:pos="777"/>
              </w:tabs>
              <w:spacing w:before="2" w:line="252" w:lineRule="exact"/>
              <w:rPr>
                <w:sz w:val="20"/>
              </w:rPr>
            </w:pPr>
            <w:r>
              <w:rPr>
                <w:sz w:val="20"/>
              </w:rPr>
              <w:t>Votre territoire fait-il parti :</w:t>
            </w:r>
          </w:p>
        </w:tc>
        <w:tc>
          <w:tcPr>
            <w:tcW w:w="2445" w:type="dxa"/>
            <w:tcBorders>
              <w:top w:val="single" w:sz="4" w:space="0" w:color="auto"/>
              <w:left w:val="single" w:sz="4" w:space="0" w:color="auto"/>
              <w:bottom w:val="nil"/>
              <w:right w:val="single" w:sz="4" w:space="0" w:color="auto"/>
            </w:tcBorders>
            <w:shd w:val="clear" w:color="auto" w:fill="auto"/>
          </w:tcPr>
          <w:p w:rsidR="0000773E" w:rsidRDefault="0000773E" w:rsidP="0000773E">
            <w:pPr>
              <w:jc w:val="center"/>
            </w:pPr>
          </w:p>
        </w:tc>
      </w:tr>
      <w:tr w:rsidR="0000773E" w:rsidRPr="0000773E" w:rsidTr="006C2F8E">
        <w:trPr>
          <w:trHeight w:val="296"/>
        </w:trPr>
        <w:tc>
          <w:tcPr>
            <w:tcW w:w="7332" w:type="dxa"/>
            <w:tcBorders>
              <w:top w:val="nil"/>
              <w:left w:val="single" w:sz="4" w:space="0" w:color="auto"/>
              <w:bottom w:val="nil"/>
              <w:right w:val="single" w:sz="4" w:space="0" w:color="auto"/>
            </w:tcBorders>
            <w:shd w:val="clear" w:color="auto" w:fill="auto"/>
          </w:tcPr>
          <w:p w:rsidR="0000773E" w:rsidRPr="0000773E" w:rsidRDefault="0000773E" w:rsidP="006C2F8E">
            <w:pPr>
              <w:pStyle w:val="TableParagraph"/>
              <w:numPr>
                <w:ilvl w:val="0"/>
                <w:numId w:val="20"/>
              </w:numPr>
              <w:tabs>
                <w:tab w:val="left" w:pos="776"/>
                <w:tab w:val="left" w:pos="777"/>
              </w:tabs>
              <w:spacing w:line="252" w:lineRule="exact"/>
              <w:rPr>
                <w:sz w:val="20"/>
              </w:rPr>
            </w:pPr>
            <w:r>
              <w:rPr>
                <w:sz w:val="20"/>
              </w:rPr>
              <w:t>d’un SAGE en déficit eau</w:t>
            </w:r>
            <w:r>
              <w:rPr>
                <w:spacing w:val="-1"/>
                <w:sz w:val="20"/>
              </w:rPr>
              <w:t xml:space="preserve"> </w:t>
            </w:r>
            <w:r>
              <w:rPr>
                <w:sz w:val="20"/>
              </w:rPr>
              <w:t>?</w:t>
            </w:r>
          </w:p>
        </w:tc>
        <w:tc>
          <w:tcPr>
            <w:tcW w:w="2445" w:type="dxa"/>
            <w:tcBorders>
              <w:top w:val="nil"/>
              <w:left w:val="single" w:sz="4" w:space="0" w:color="auto"/>
              <w:bottom w:val="nil"/>
              <w:right w:val="single" w:sz="4" w:space="0" w:color="auto"/>
            </w:tcBorders>
            <w:shd w:val="clear" w:color="auto" w:fill="auto"/>
          </w:tcPr>
          <w:p w:rsidR="0000773E" w:rsidRDefault="0000773E" w:rsidP="0000773E">
            <w:pPr>
              <w:jc w:val="center"/>
            </w:pPr>
            <w:r w:rsidRPr="0088229C">
              <w:t>Oui - Non</w:t>
            </w:r>
          </w:p>
        </w:tc>
      </w:tr>
      <w:tr w:rsidR="0000773E" w:rsidRPr="0000773E" w:rsidTr="006C2F8E">
        <w:trPr>
          <w:trHeight w:val="296"/>
        </w:trPr>
        <w:tc>
          <w:tcPr>
            <w:tcW w:w="7332" w:type="dxa"/>
            <w:tcBorders>
              <w:top w:val="nil"/>
              <w:left w:val="single" w:sz="4" w:space="0" w:color="auto"/>
              <w:bottom w:val="single" w:sz="4" w:space="0" w:color="auto"/>
              <w:right w:val="single" w:sz="4" w:space="0" w:color="auto"/>
            </w:tcBorders>
            <w:shd w:val="clear" w:color="auto" w:fill="auto"/>
          </w:tcPr>
          <w:p w:rsidR="0000773E" w:rsidRDefault="0000773E" w:rsidP="006C2F8E">
            <w:pPr>
              <w:pStyle w:val="TableParagraph"/>
              <w:numPr>
                <w:ilvl w:val="0"/>
                <w:numId w:val="20"/>
              </w:numPr>
              <w:tabs>
                <w:tab w:val="left" w:pos="776"/>
                <w:tab w:val="left" w:pos="777"/>
              </w:tabs>
              <w:spacing w:before="2" w:line="252" w:lineRule="exact"/>
              <w:rPr>
                <w:sz w:val="20"/>
              </w:rPr>
            </w:pPr>
            <w:r>
              <w:rPr>
                <w:sz w:val="20"/>
              </w:rPr>
              <w:t>d’une Zone de Répartition des Eaux</w:t>
            </w:r>
            <w:r>
              <w:rPr>
                <w:spacing w:val="-8"/>
                <w:sz w:val="20"/>
              </w:rPr>
              <w:t xml:space="preserve"> </w:t>
            </w:r>
            <w:r>
              <w:rPr>
                <w:sz w:val="20"/>
              </w:rPr>
              <w:t>?</w:t>
            </w:r>
          </w:p>
        </w:tc>
        <w:tc>
          <w:tcPr>
            <w:tcW w:w="2445" w:type="dxa"/>
            <w:tcBorders>
              <w:top w:val="nil"/>
              <w:left w:val="single" w:sz="4" w:space="0" w:color="auto"/>
              <w:bottom w:val="single" w:sz="4" w:space="0" w:color="auto"/>
              <w:right w:val="single" w:sz="4" w:space="0" w:color="auto"/>
            </w:tcBorders>
            <w:shd w:val="clear" w:color="auto" w:fill="auto"/>
          </w:tcPr>
          <w:p w:rsidR="0000773E" w:rsidRDefault="0000773E" w:rsidP="0000773E">
            <w:pPr>
              <w:jc w:val="center"/>
            </w:pPr>
            <w:r w:rsidRPr="0088229C">
              <w:t>Oui - Non</w:t>
            </w:r>
          </w:p>
        </w:tc>
      </w:tr>
    </w:tbl>
    <w:p w:rsidR="003F25AB" w:rsidRDefault="003F25AB" w:rsidP="0076250F">
      <w:pPr>
        <w:jc w:val="center"/>
        <w:rPr>
          <w:b/>
        </w:rPr>
      </w:pPr>
    </w:p>
    <w:p w:rsidR="003F25AB" w:rsidRDefault="003F25AB">
      <w:pPr>
        <w:spacing w:before="0"/>
        <w:jc w:val="left"/>
        <w:rPr>
          <w:b/>
        </w:rPr>
      </w:pPr>
      <w:r>
        <w:rPr>
          <w:b/>
        </w:rPr>
        <w:br w:type="page"/>
      </w:r>
    </w:p>
    <w:p w:rsidR="003F25AB" w:rsidRPr="000F37D1" w:rsidRDefault="003F25AB" w:rsidP="003F25AB">
      <w:pPr>
        <w:rPr>
          <w:sz w:val="32"/>
        </w:rPr>
      </w:pPr>
      <w:r w:rsidRPr="000F37D1">
        <w:rPr>
          <w:sz w:val="32"/>
        </w:rPr>
        <w:lastRenderedPageBreak/>
        <w:t>Si vous disposez de la compétence relative à l</w:t>
      </w:r>
      <w:r>
        <w:rPr>
          <w:sz w:val="32"/>
        </w:rPr>
        <w:t>a planification et/ou gestion des eaux pluviales</w:t>
      </w:r>
      <w:r w:rsidRPr="000F37D1">
        <w:rPr>
          <w:sz w:val="32"/>
        </w:rPr>
        <w:t>, remplissez le tableau suivant.</w:t>
      </w:r>
    </w:p>
    <w:p w:rsidR="003F25AB" w:rsidRDefault="003F25AB" w:rsidP="003F25AB">
      <w:pPr>
        <w:jc w:val="center"/>
        <w:rPr>
          <w:b/>
          <w:i/>
          <w:sz w:val="24"/>
        </w:rPr>
      </w:pPr>
      <w:r w:rsidRPr="0076250F">
        <w:rPr>
          <w:b/>
          <w:i/>
          <w:sz w:val="24"/>
        </w:rPr>
        <w:t xml:space="preserve">Questions </w:t>
      </w:r>
      <w:r>
        <w:rPr>
          <w:b/>
          <w:i/>
          <w:sz w:val="24"/>
        </w:rPr>
        <w:t>relatives aux zones où il est nécessaire de prévoir des installations pour assurer la collecte, le stockage éventuel et, en tant que besoin, le traitement des eaux pluviales et de ruissellement lorsque la pollution qu’elles apportent au milieu aquatique risque de nuire gravement à l’efficacité des dispositifs d’assainissement</w:t>
      </w:r>
    </w:p>
    <w:tbl>
      <w:tblPr>
        <w:tblStyle w:val="Grilledutableau"/>
        <w:tblW w:w="0" w:type="auto"/>
        <w:tblLook w:val="04A0" w:firstRow="1" w:lastRow="0" w:firstColumn="1" w:lastColumn="0" w:noHBand="0" w:noVBand="1"/>
      </w:tblPr>
      <w:tblGrid>
        <w:gridCol w:w="7332"/>
        <w:gridCol w:w="2445"/>
      </w:tblGrid>
      <w:tr w:rsidR="003F25AB" w:rsidRPr="0000773E" w:rsidTr="00E57C8F">
        <w:tc>
          <w:tcPr>
            <w:tcW w:w="9777" w:type="dxa"/>
            <w:gridSpan w:val="2"/>
            <w:tcBorders>
              <w:bottom w:val="single" w:sz="4" w:space="0" w:color="auto"/>
            </w:tcBorders>
            <w:shd w:val="clear" w:color="auto" w:fill="7030A0"/>
            <w:vAlign w:val="center"/>
          </w:tcPr>
          <w:p w:rsidR="003F25AB" w:rsidRPr="0000773E" w:rsidRDefault="003F25AB" w:rsidP="00E57C8F">
            <w:pPr>
              <w:spacing w:before="0"/>
              <w:jc w:val="center"/>
              <w:rPr>
                <w:b/>
                <w:color w:val="FFFFFF" w:themeColor="background1"/>
                <w:sz w:val="24"/>
              </w:rPr>
            </w:pPr>
            <w:r w:rsidRPr="0000773E">
              <w:rPr>
                <w:b/>
                <w:color w:val="FFFFFF" w:themeColor="background1"/>
                <w:sz w:val="24"/>
              </w:rPr>
              <w:t>Contexte, caractéristiques du zonage et possibilité d’incidences sur l’environnement et la santé humaine</w:t>
            </w:r>
          </w:p>
        </w:tc>
      </w:tr>
      <w:tr w:rsidR="003F25AB" w:rsidRPr="0000773E" w:rsidTr="006C2F8E">
        <w:tc>
          <w:tcPr>
            <w:tcW w:w="7332" w:type="dxa"/>
            <w:tcBorders>
              <w:top w:val="single" w:sz="4" w:space="0" w:color="auto"/>
              <w:left w:val="single" w:sz="4" w:space="0" w:color="auto"/>
              <w:bottom w:val="single" w:sz="4" w:space="0" w:color="auto"/>
              <w:right w:val="single" w:sz="4" w:space="0" w:color="auto"/>
            </w:tcBorders>
            <w:shd w:val="clear" w:color="auto" w:fill="auto"/>
          </w:tcPr>
          <w:p w:rsidR="003F25AB" w:rsidRPr="0000773E" w:rsidRDefault="003F25AB" w:rsidP="006C2F8E">
            <w:pPr>
              <w:pStyle w:val="TableParagraph"/>
              <w:numPr>
                <w:ilvl w:val="0"/>
                <w:numId w:val="21"/>
              </w:numPr>
              <w:tabs>
                <w:tab w:val="left" w:pos="777"/>
              </w:tabs>
              <w:spacing w:before="51"/>
              <w:rPr>
                <w:sz w:val="20"/>
              </w:rPr>
            </w:pPr>
            <w:r>
              <w:rPr>
                <w:sz w:val="20"/>
              </w:rPr>
              <w:t>Votre commune dispose-t-elle de réseaux de collecte des eaux pluviales ?</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3F25AB" w:rsidRDefault="003F25AB" w:rsidP="003F25AB">
            <w:pPr>
              <w:jc w:val="center"/>
            </w:pPr>
            <w:r w:rsidRPr="00F20F6E">
              <w:t>Oui - Non</w:t>
            </w:r>
          </w:p>
        </w:tc>
      </w:tr>
      <w:tr w:rsidR="003F25AB" w:rsidRPr="0000773E" w:rsidTr="006C2F8E">
        <w:tc>
          <w:tcPr>
            <w:tcW w:w="7332" w:type="dxa"/>
            <w:tcBorders>
              <w:top w:val="single" w:sz="4" w:space="0" w:color="auto"/>
              <w:left w:val="single" w:sz="4" w:space="0" w:color="auto"/>
              <w:bottom w:val="nil"/>
              <w:right w:val="single" w:sz="4" w:space="0" w:color="auto"/>
            </w:tcBorders>
            <w:shd w:val="clear" w:color="auto" w:fill="auto"/>
          </w:tcPr>
          <w:p w:rsidR="003F25AB" w:rsidRPr="0000773E" w:rsidRDefault="003F25AB" w:rsidP="006C2F8E">
            <w:pPr>
              <w:pStyle w:val="TableParagraph"/>
              <w:numPr>
                <w:ilvl w:val="0"/>
                <w:numId w:val="21"/>
              </w:numPr>
              <w:tabs>
                <w:tab w:val="left" w:pos="1146"/>
                <w:tab w:val="left" w:pos="1147"/>
              </w:tabs>
              <w:spacing w:before="1" w:line="252" w:lineRule="exact"/>
              <w:rPr>
                <w:sz w:val="20"/>
              </w:rPr>
            </w:pPr>
            <w:r>
              <w:rPr>
                <w:sz w:val="20"/>
              </w:rPr>
              <w:t>L’éventuel Schéma Directeur d’Assainissement (ou une démarche autre) aborde-t-il les questions de pollution pluviale ?</w:t>
            </w:r>
          </w:p>
        </w:tc>
        <w:tc>
          <w:tcPr>
            <w:tcW w:w="2445" w:type="dxa"/>
            <w:tcBorders>
              <w:top w:val="single" w:sz="4" w:space="0" w:color="auto"/>
              <w:left w:val="single" w:sz="4" w:space="0" w:color="auto"/>
              <w:bottom w:val="nil"/>
              <w:right w:val="single" w:sz="4" w:space="0" w:color="auto"/>
            </w:tcBorders>
            <w:shd w:val="clear" w:color="auto" w:fill="auto"/>
          </w:tcPr>
          <w:p w:rsidR="003F25AB" w:rsidRDefault="003F25AB" w:rsidP="003F25AB">
            <w:pPr>
              <w:jc w:val="center"/>
            </w:pPr>
            <w:r w:rsidRPr="00F20F6E">
              <w:t>Oui - Non</w:t>
            </w:r>
          </w:p>
        </w:tc>
      </w:tr>
      <w:tr w:rsidR="003F25AB" w:rsidRPr="0000773E" w:rsidTr="006C2F8E">
        <w:tc>
          <w:tcPr>
            <w:tcW w:w="7332" w:type="dxa"/>
            <w:tcBorders>
              <w:top w:val="nil"/>
              <w:left w:val="single" w:sz="4" w:space="0" w:color="auto"/>
              <w:bottom w:val="single" w:sz="4" w:space="0" w:color="auto"/>
              <w:right w:val="single" w:sz="4" w:space="0" w:color="auto"/>
            </w:tcBorders>
            <w:shd w:val="clear" w:color="auto" w:fill="auto"/>
          </w:tcPr>
          <w:p w:rsidR="003F25AB" w:rsidRPr="0000773E" w:rsidRDefault="003F25AB" w:rsidP="006C2F8E">
            <w:pPr>
              <w:pStyle w:val="TableParagraph"/>
              <w:tabs>
                <w:tab w:val="left" w:pos="1146"/>
                <w:tab w:val="left" w:pos="1147"/>
              </w:tabs>
              <w:spacing w:line="252" w:lineRule="exact"/>
              <w:ind w:left="709"/>
              <w:rPr>
                <w:sz w:val="20"/>
              </w:rPr>
            </w:pPr>
            <w:r>
              <w:rPr>
                <w:sz w:val="20"/>
              </w:rPr>
              <w:t>Des prescriptions ont-elles été proposées ?</w:t>
            </w:r>
          </w:p>
        </w:tc>
        <w:tc>
          <w:tcPr>
            <w:tcW w:w="2445" w:type="dxa"/>
            <w:tcBorders>
              <w:top w:val="nil"/>
              <w:left w:val="single" w:sz="4" w:space="0" w:color="auto"/>
              <w:bottom w:val="single" w:sz="4" w:space="0" w:color="auto"/>
              <w:right w:val="single" w:sz="4" w:space="0" w:color="auto"/>
            </w:tcBorders>
            <w:shd w:val="clear" w:color="auto" w:fill="auto"/>
          </w:tcPr>
          <w:p w:rsidR="003F25AB" w:rsidRDefault="003F25AB" w:rsidP="003F25AB">
            <w:pPr>
              <w:jc w:val="center"/>
            </w:pPr>
            <w:r w:rsidRPr="00F20F6E">
              <w:t>Oui - Non</w:t>
            </w:r>
          </w:p>
        </w:tc>
      </w:tr>
      <w:tr w:rsidR="003F25AB" w:rsidRPr="0000773E" w:rsidTr="003F25AB">
        <w:tc>
          <w:tcPr>
            <w:tcW w:w="9777" w:type="dxa"/>
            <w:gridSpan w:val="2"/>
            <w:tcBorders>
              <w:top w:val="single" w:sz="4" w:space="0" w:color="auto"/>
              <w:left w:val="single" w:sz="4" w:space="0" w:color="auto"/>
              <w:bottom w:val="single" w:sz="4" w:space="0" w:color="auto"/>
              <w:right w:val="single" w:sz="4" w:space="0" w:color="auto"/>
            </w:tcBorders>
            <w:shd w:val="clear" w:color="auto" w:fill="E5E5FF"/>
          </w:tcPr>
          <w:p w:rsidR="003F25AB" w:rsidRPr="0000773E" w:rsidRDefault="003F25AB" w:rsidP="003F25AB">
            <w:pPr>
              <w:jc w:val="left"/>
            </w:pPr>
            <w:r>
              <w:t>Si oui, lesquelles :</w:t>
            </w:r>
          </w:p>
        </w:tc>
      </w:tr>
      <w:tr w:rsidR="003F25AB" w:rsidRPr="0000773E" w:rsidTr="006C2F8E">
        <w:tc>
          <w:tcPr>
            <w:tcW w:w="7332" w:type="dxa"/>
            <w:tcBorders>
              <w:top w:val="single" w:sz="4" w:space="0" w:color="auto"/>
              <w:left w:val="single" w:sz="4" w:space="0" w:color="auto"/>
              <w:bottom w:val="nil"/>
              <w:right w:val="single" w:sz="4" w:space="0" w:color="auto"/>
            </w:tcBorders>
            <w:shd w:val="clear" w:color="auto" w:fill="auto"/>
          </w:tcPr>
          <w:p w:rsidR="003F25AB" w:rsidRPr="0000773E" w:rsidRDefault="003F25AB" w:rsidP="006C2F8E">
            <w:pPr>
              <w:pStyle w:val="TableParagraph"/>
              <w:numPr>
                <w:ilvl w:val="0"/>
                <w:numId w:val="21"/>
              </w:numPr>
              <w:tabs>
                <w:tab w:val="left" w:pos="946"/>
                <w:tab w:val="left" w:pos="947"/>
              </w:tabs>
              <w:spacing w:before="11" w:line="252" w:lineRule="exact"/>
              <w:rPr>
                <w:rFonts w:ascii="Arial Narrow" w:hAnsi="Arial Narrow"/>
                <w:sz w:val="20"/>
                <w:szCs w:val="20"/>
              </w:rPr>
            </w:pPr>
            <w:r>
              <w:rPr>
                <w:sz w:val="20"/>
              </w:rPr>
              <w:t>La réalisation d’ouvrages est-elle prévue ?</w:t>
            </w:r>
          </w:p>
        </w:tc>
        <w:tc>
          <w:tcPr>
            <w:tcW w:w="2445" w:type="dxa"/>
            <w:tcBorders>
              <w:top w:val="single" w:sz="4" w:space="0" w:color="auto"/>
              <w:left w:val="single" w:sz="4" w:space="0" w:color="auto"/>
              <w:bottom w:val="nil"/>
              <w:right w:val="single" w:sz="4" w:space="0" w:color="auto"/>
            </w:tcBorders>
            <w:shd w:val="clear" w:color="auto" w:fill="auto"/>
          </w:tcPr>
          <w:p w:rsidR="003F25AB" w:rsidRPr="0000773E" w:rsidRDefault="003F25AB" w:rsidP="00E57C8F">
            <w:pPr>
              <w:jc w:val="center"/>
            </w:pPr>
            <w:r w:rsidRPr="0000773E">
              <w:t>Oui - Non</w:t>
            </w:r>
          </w:p>
        </w:tc>
      </w:tr>
      <w:tr w:rsidR="003F25AB" w:rsidRPr="0000773E" w:rsidTr="003F25AB">
        <w:tc>
          <w:tcPr>
            <w:tcW w:w="9777" w:type="dxa"/>
            <w:gridSpan w:val="2"/>
            <w:tcBorders>
              <w:top w:val="single" w:sz="4" w:space="0" w:color="auto"/>
              <w:bottom w:val="single" w:sz="4" w:space="0" w:color="auto"/>
            </w:tcBorders>
            <w:shd w:val="clear" w:color="auto" w:fill="E5E5FF"/>
            <w:vAlign w:val="center"/>
          </w:tcPr>
          <w:p w:rsidR="003F25AB" w:rsidRDefault="003F25AB" w:rsidP="00E57C8F">
            <w:pPr>
              <w:spacing w:before="0"/>
            </w:pPr>
            <w:r>
              <w:t>Si oui lesquels et pour quel objectif ?</w:t>
            </w:r>
          </w:p>
          <w:p w:rsidR="003F25AB" w:rsidRPr="0000773E" w:rsidRDefault="003F25AB" w:rsidP="00E57C8F">
            <w:pPr>
              <w:spacing w:before="0"/>
            </w:pPr>
          </w:p>
        </w:tc>
      </w:tr>
      <w:tr w:rsidR="003F25AB" w:rsidRPr="0000773E" w:rsidTr="006C2F8E">
        <w:tc>
          <w:tcPr>
            <w:tcW w:w="7332" w:type="dxa"/>
            <w:tcBorders>
              <w:top w:val="single" w:sz="4" w:space="0" w:color="auto"/>
              <w:left w:val="single" w:sz="4" w:space="0" w:color="auto"/>
              <w:bottom w:val="nil"/>
              <w:right w:val="single" w:sz="4" w:space="0" w:color="auto"/>
            </w:tcBorders>
            <w:shd w:val="clear" w:color="auto" w:fill="auto"/>
          </w:tcPr>
          <w:p w:rsidR="003F25AB" w:rsidRPr="0000773E" w:rsidRDefault="003F25AB" w:rsidP="006C2F8E">
            <w:pPr>
              <w:pStyle w:val="TableParagraph"/>
              <w:numPr>
                <w:ilvl w:val="0"/>
                <w:numId w:val="21"/>
              </w:numPr>
              <w:spacing w:before="51" w:line="253" w:lineRule="exact"/>
              <w:rPr>
                <w:rFonts w:ascii="Arial Narrow" w:hAnsi="Arial Narrow"/>
                <w:sz w:val="20"/>
                <w:szCs w:val="20"/>
              </w:rPr>
            </w:pPr>
            <w:r>
              <w:rPr>
                <w:sz w:val="20"/>
              </w:rPr>
              <w:t>Les équipements prévus consommeront-ils une surface naturelle propre ?</w:t>
            </w:r>
          </w:p>
        </w:tc>
        <w:tc>
          <w:tcPr>
            <w:tcW w:w="2445" w:type="dxa"/>
            <w:tcBorders>
              <w:top w:val="single" w:sz="4" w:space="0" w:color="auto"/>
              <w:left w:val="single" w:sz="4" w:space="0" w:color="auto"/>
              <w:bottom w:val="nil"/>
              <w:right w:val="single" w:sz="4" w:space="0" w:color="auto"/>
            </w:tcBorders>
            <w:shd w:val="clear" w:color="auto" w:fill="auto"/>
          </w:tcPr>
          <w:p w:rsidR="003F25AB" w:rsidRPr="0000773E" w:rsidRDefault="003F25AB" w:rsidP="003F25AB">
            <w:pPr>
              <w:jc w:val="center"/>
            </w:pPr>
            <w:r w:rsidRPr="0000773E">
              <w:t xml:space="preserve">Oui </w:t>
            </w:r>
            <w:r>
              <w:t>–</w:t>
            </w:r>
            <w:r w:rsidRPr="0000773E">
              <w:t xml:space="preserve"> Non</w:t>
            </w:r>
          </w:p>
        </w:tc>
      </w:tr>
      <w:tr w:rsidR="003F25AB" w:rsidRPr="0000773E" w:rsidTr="006C2F8E">
        <w:tc>
          <w:tcPr>
            <w:tcW w:w="7332" w:type="dxa"/>
            <w:tcBorders>
              <w:top w:val="nil"/>
              <w:left w:val="single" w:sz="4" w:space="0" w:color="auto"/>
              <w:bottom w:val="single" w:sz="4" w:space="0" w:color="auto"/>
              <w:right w:val="single" w:sz="4" w:space="0" w:color="auto"/>
            </w:tcBorders>
            <w:shd w:val="clear" w:color="auto" w:fill="auto"/>
          </w:tcPr>
          <w:p w:rsidR="003F25AB" w:rsidRPr="0000773E" w:rsidRDefault="003F25AB" w:rsidP="006C2F8E">
            <w:pPr>
              <w:pStyle w:val="TableParagraph"/>
              <w:tabs>
                <w:tab w:val="left" w:pos="776"/>
                <w:tab w:val="left" w:pos="777"/>
              </w:tabs>
              <w:spacing w:line="252" w:lineRule="exact"/>
              <w:ind w:left="709"/>
              <w:rPr>
                <w:rFonts w:ascii="Arial Narrow" w:hAnsi="Arial Narrow"/>
                <w:sz w:val="20"/>
                <w:szCs w:val="20"/>
              </w:rPr>
            </w:pPr>
            <w:r>
              <w:rPr>
                <w:sz w:val="20"/>
              </w:rPr>
              <w:t>Sont-ils intégrés sous voirie, parking, bâti ?</w:t>
            </w:r>
          </w:p>
        </w:tc>
        <w:tc>
          <w:tcPr>
            <w:tcW w:w="2445" w:type="dxa"/>
            <w:tcBorders>
              <w:top w:val="nil"/>
              <w:left w:val="single" w:sz="4" w:space="0" w:color="auto"/>
              <w:bottom w:val="single" w:sz="4" w:space="0" w:color="auto"/>
              <w:right w:val="single" w:sz="4" w:space="0" w:color="auto"/>
            </w:tcBorders>
            <w:shd w:val="clear" w:color="auto" w:fill="auto"/>
          </w:tcPr>
          <w:p w:rsidR="003F25AB" w:rsidRPr="0000773E" w:rsidRDefault="003F25AB" w:rsidP="003F25AB">
            <w:pPr>
              <w:jc w:val="center"/>
            </w:pPr>
            <w:r w:rsidRPr="0000773E">
              <w:t xml:space="preserve">Oui </w:t>
            </w:r>
            <w:r>
              <w:t>–</w:t>
            </w:r>
            <w:r w:rsidRPr="0000773E">
              <w:t xml:space="preserve"> Non</w:t>
            </w:r>
          </w:p>
        </w:tc>
      </w:tr>
    </w:tbl>
    <w:p w:rsidR="003F25AB" w:rsidRDefault="003F25AB" w:rsidP="0076250F">
      <w:pPr>
        <w:jc w:val="center"/>
        <w:rPr>
          <w:b/>
        </w:rPr>
      </w:pPr>
    </w:p>
    <w:p w:rsidR="003F25AB" w:rsidRDefault="003F25AB" w:rsidP="003F25AB">
      <w:pPr>
        <w:jc w:val="center"/>
        <w:rPr>
          <w:b/>
          <w:i/>
          <w:sz w:val="24"/>
        </w:rPr>
      </w:pPr>
      <w:r>
        <w:rPr>
          <w:b/>
          <w:i/>
          <w:sz w:val="24"/>
        </w:rPr>
        <w:t>Autoévaluation (facultatif)</w:t>
      </w:r>
    </w:p>
    <w:tbl>
      <w:tblPr>
        <w:tblStyle w:val="Grilledutableau"/>
        <w:tblW w:w="0" w:type="auto"/>
        <w:tblLook w:val="04A0" w:firstRow="1" w:lastRow="0" w:firstColumn="1" w:lastColumn="0" w:noHBand="0" w:noVBand="1"/>
      </w:tblPr>
      <w:tblGrid>
        <w:gridCol w:w="9777"/>
      </w:tblGrid>
      <w:tr w:rsidR="003F25AB" w:rsidRPr="0076250F" w:rsidTr="00EE4ABD">
        <w:tc>
          <w:tcPr>
            <w:tcW w:w="9777" w:type="dxa"/>
            <w:shd w:val="clear" w:color="auto" w:fill="7030A0"/>
            <w:vAlign w:val="center"/>
          </w:tcPr>
          <w:p w:rsidR="003F25AB" w:rsidRPr="0076250F" w:rsidRDefault="003F25AB" w:rsidP="00E57C8F">
            <w:pPr>
              <w:spacing w:before="0"/>
              <w:jc w:val="center"/>
              <w:rPr>
                <w:b/>
                <w:color w:val="FFFFFF" w:themeColor="background1"/>
                <w:sz w:val="24"/>
              </w:rPr>
            </w:pPr>
            <w:r w:rsidRPr="003F25AB">
              <w:rPr>
                <w:b/>
                <w:color w:val="FFFFFF"/>
                <w:sz w:val="24"/>
              </w:rPr>
              <w:t>Au regard du questionnaire, estimez-vous qu’il est nécessaire que vos zonages définis au L2224-10 CGCT fassent l’objet d’une évaluation environnementale ou qu’ils devront être dispensés ?</w:t>
            </w:r>
          </w:p>
        </w:tc>
      </w:tr>
      <w:tr w:rsidR="003F25AB" w:rsidRPr="0076250F" w:rsidTr="00514A48">
        <w:tc>
          <w:tcPr>
            <w:tcW w:w="9777" w:type="dxa"/>
            <w:shd w:val="clear" w:color="auto" w:fill="E5E5FF"/>
            <w:vAlign w:val="center"/>
          </w:tcPr>
          <w:p w:rsidR="008E3F3D" w:rsidRDefault="003F25AB" w:rsidP="003F25AB">
            <w:pPr>
              <w:spacing w:before="0"/>
            </w:pPr>
            <w:r>
              <w:t xml:space="preserve">Expliquez pourquoi : </w:t>
            </w:r>
          </w:p>
          <w:p w:rsidR="008E3F3D" w:rsidRDefault="008E3F3D" w:rsidP="003F25AB">
            <w:pPr>
              <w:spacing w:before="0"/>
            </w:pPr>
          </w:p>
          <w:p w:rsidR="003F25AB" w:rsidRDefault="003F25AB" w:rsidP="003F25AB">
            <w:pPr>
              <w:spacing w:before="0"/>
            </w:pPr>
            <w:r w:rsidRPr="008E3F3D">
              <w:rPr>
                <w:b/>
              </w:rPr>
              <w:t>Au vue des problématiques recensées et de l’absence d’aménagement dans des zones naturelles remarquables sur le territoire communal de Fromentières, une étude environnementale n’apparait pas nécessaire.</w:t>
            </w:r>
          </w:p>
          <w:p w:rsidR="003F25AB" w:rsidRDefault="003F25AB" w:rsidP="00E57C8F">
            <w:pPr>
              <w:spacing w:before="0"/>
              <w:jc w:val="center"/>
            </w:pPr>
          </w:p>
          <w:p w:rsidR="00514A48" w:rsidRDefault="00514A48" w:rsidP="00E57C8F">
            <w:pPr>
              <w:spacing w:before="0"/>
              <w:jc w:val="center"/>
            </w:pPr>
          </w:p>
          <w:p w:rsidR="00514A48" w:rsidRDefault="00514A48" w:rsidP="00E57C8F">
            <w:pPr>
              <w:spacing w:before="0"/>
              <w:jc w:val="center"/>
            </w:pPr>
          </w:p>
          <w:p w:rsidR="00514A48" w:rsidRDefault="00514A48" w:rsidP="00E57C8F">
            <w:pPr>
              <w:spacing w:before="0"/>
              <w:jc w:val="center"/>
            </w:pPr>
          </w:p>
          <w:p w:rsidR="00514A48" w:rsidRDefault="00514A48" w:rsidP="00E57C8F">
            <w:pPr>
              <w:spacing w:before="0"/>
              <w:jc w:val="center"/>
            </w:pPr>
          </w:p>
          <w:p w:rsidR="008E3F3D" w:rsidRDefault="008E3F3D" w:rsidP="00E57C8F">
            <w:pPr>
              <w:spacing w:before="0"/>
              <w:jc w:val="center"/>
            </w:pPr>
          </w:p>
          <w:p w:rsidR="00514A48" w:rsidRDefault="00514A48" w:rsidP="00E57C8F">
            <w:pPr>
              <w:spacing w:before="0"/>
              <w:jc w:val="center"/>
            </w:pPr>
          </w:p>
          <w:p w:rsidR="00514A48" w:rsidRDefault="00514A48" w:rsidP="00E57C8F">
            <w:pPr>
              <w:spacing w:before="0"/>
              <w:jc w:val="center"/>
            </w:pPr>
          </w:p>
          <w:p w:rsidR="00514A48" w:rsidRDefault="00514A48" w:rsidP="00E57C8F">
            <w:pPr>
              <w:spacing w:before="0"/>
              <w:jc w:val="center"/>
            </w:pPr>
          </w:p>
          <w:p w:rsidR="00514A48" w:rsidRDefault="00514A48" w:rsidP="00E57C8F">
            <w:pPr>
              <w:spacing w:before="0"/>
              <w:jc w:val="center"/>
            </w:pPr>
          </w:p>
          <w:p w:rsidR="003F25AB" w:rsidRDefault="003F25AB" w:rsidP="00E57C8F">
            <w:pPr>
              <w:spacing w:before="0"/>
              <w:jc w:val="center"/>
            </w:pPr>
          </w:p>
          <w:p w:rsidR="003F25AB" w:rsidRPr="0076250F" w:rsidRDefault="003F25AB" w:rsidP="00E57C8F">
            <w:pPr>
              <w:spacing w:before="0"/>
              <w:jc w:val="center"/>
              <w:rPr>
                <w:b/>
              </w:rPr>
            </w:pPr>
          </w:p>
        </w:tc>
      </w:tr>
    </w:tbl>
    <w:p w:rsidR="003F25AB" w:rsidRDefault="003F25AB" w:rsidP="0076250F">
      <w:pPr>
        <w:jc w:val="center"/>
        <w:rPr>
          <w:b/>
        </w:rPr>
      </w:pPr>
    </w:p>
    <w:p w:rsidR="00196269" w:rsidRPr="0076250F" w:rsidRDefault="003F25AB" w:rsidP="0076250F">
      <w:pPr>
        <w:jc w:val="center"/>
        <w:rPr>
          <w:b/>
        </w:rPr>
      </w:pPr>
      <w:r>
        <w:rPr>
          <w:b/>
        </w:rPr>
        <w:t>A ……………………………….                                   Le ………………………………</w:t>
      </w:r>
    </w:p>
    <w:sectPr w:rsidR="00196269" w:rsidRPr="0076250F" w:rsidSect="000F37D1">
      <w:headerReference w:type="even" r:id="rId9"/>
      <w:headerReference w:type="default" r:id="rId10"/>
      <w:headerReference w:type="first" r:id="rId11"/>
      <w:pgSz w:w="11905" w:h="16837" w:code="9"/>
      <w:pgMar w:top="567" w:right="1134" w:bottom="567" w:left="1134" w:header="454" w:footer="45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B34" w:rsidRDefault="00D65B34">
      <w:pPr>
        <w:spacing w:before="0"/>
      </w:pPr>
      <w:r>
        <w:separator/>
      </w:r>
    </w:p>
  </w:endnote>
  <w:endnote w:type="continuationSeparator" w:id="0">
    <w:p w:rsidR="00D65B34" w:rsidRDefault="00D65B3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Narrow">
    <w:panose1 w:val="020B0606020202030204"/>
    <w:charset w:val="00"/>
    <w:family w:val="swiss"/>
    <w:pitch w:val="variable"/>
    <w:sig w:usb0="A00002AF" w:usb1="5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B34" w:rsidRDefault="00D65B34">
      <w:pPr>
        <w:spacing w:before="0"/>
      </w:pPr>
      <w:r>
        <w:separator/>
      </w:r>
    </w:p>
  </w:footnote>
  <w:footnote w:type="continuationSeparator" w:id="0">
    <w:p w:rsidR="00D65B34" w:rsidRDefault="00D65B34">
      <w:pPr>
        <w:spacing w:before="0"/>
      </w:pPr>
      <w:r>
        <w:continuationSeparator/>
      </w:r>
    </w:p>
  </w:footnote>
  <w:footnote w:id="1">
    <w:p w:rsidR="00514A48" w:rsidRPr="00514A48" w:rsidRDefault="00514A48" w:rsidP="00514A48">
      <w:pPr>
        <w:pStyle w:val="Pieddepage"/>
        <w:jc w:val="both"/>
        <w:rPr>
          <w:lang w:val="fr-FR"/>
        </w:rPr>
      </w:pPr>
      <w:r>
        <w:rPr>
          <w:rStyle w:val="Appelnotedebasdep"/>
        </w:rPr>
        <w:footnoteRef/>
      </w:r>
      <w:r>
        <w:t xml:space="preserve"> </w:t>
      </w:r>
      <w:r>
        <w:rPr>
          <w:lang w:val="fr-FR"/>
        </w:rPr>
        <w:t>Selon le décret n°2012-995 du 23 août 2012 relatif à l’évaluation environnementale des documents d’urbanisme</w:t>
      </w:r>
    </w:p>
  </w:footnote>
  <w:footnote w:id="2">
    <w:p w:rsidR="00514A48" w:rsidRPr="00514A48" w:rsidRDefault="00514A48">
      <w:pPr>
        <w:pStyle w:val="Notedebasdepage"/>
        <w:rPr>
          <w:sz w:val="16"/>
          <w:lang w:eastAsia="x-none"/>
        </w:rPr>
      </w:pPr>
      <w:r>
        <w:rPr>
          <w:rStyle w:val="Appelnotedebasdep"/>
        </w:rPr>
        <w:footnoteRef/>
      </w:r>
      <w:r>
        <w:t xml:space="preserve"> </w:t>
      </w:r>
      <w:r w:rsidRPr="00514A48">
        <w:rPr>
          <w:sz w:val="16"/>
          <w:lang w:eastAsia="x-none"/>
        </w:rPr>
        <w:t>Attention : à ne pas confondre avec le schéma d’assainissement selon l’article L2224-8 du CGCT</w:t>
      </w:r>
    </w:p>
  </w:footnote>
  <w:footnote w:id="3">
    <w:p w:rsidR="00514A48" w:rsidRDefault="00514A48" w:rsidP="00514A48">
      <w:pPr>
        <w:pStyle w:val="Pieddepage"/>
        <w:jc w:val="both"/>
      </w:pPr>
      <w:r>
        <w:rPr>
          <w:rStyle w:val="Appelnotedebasdep"/>
        </w:rPr>
        <w:footnoteRef/>
      </w:r>
      <w:r>
        <w:t xml:space="preserve"> </w:t>
      </w:r>
      <w:r>
        <w:rPr>
          <w:lang w:val="fr-FR"/>
        </w:rPr>
        <w:t xml:space="preserve">L’information se trouve sur le site </w:t>
      </w:r>
      <w:hyperlink r:id="rId1" w:history="1">
        <w:r w:rsidRPr="008356FE">
          <w:rPr>
            <w:rStyle w:val="Lienhypertexte"/>
            <w:rFonts w:ascii="Arial Narrow" w:hAnsi="Arial Narrow"/>
            <w:sz w:val="16"/>
            <w:lang w:val="fr-FR"/>
          </w:rPr>
          <w:t>http://www.eaufrance.fr</w:t>
        </w:r>
      </w:hyperlink>
      <w:r>
        <w:rPr>
          <w:lang w:val="fr-FR"/>
        </w:rPr>
        <w:t xml:space="preserve"> ou http://lesagencesdeleau.fr/</w:t>
      </w:r>
    </w:p>
  </w:footnote>
  <w:footnote w:id="4">
    <w:p w:rsidR="00514A48" w:rsidRPr="00514A48" w:rsidRDefault="00514A48">
      <w:pPr>
        <w:pStyle w:val="Notedebasdepage"/>
        <w:rPr>
          <w:sz w:val="16"/>
          <w:lang w:eastAsia="x-none"/>
        </w:rPr>
      </w:pPr>
      <w:r>
        <w:rPr>
          <w:rStyle w:val="Appelnotedebasdep"/>
        </w:rPr>
        <w:footnoteRef/>
      </w:r>
      <w:r>
        <w:t xml:space="preserve"> </w:t>
      </w:r>
      <w:r w:rsidRPr="00514A48">
        <w:rPr>
          <w:sz w:val="16"/>
          <w:lang w:eastAsia="x-none"/>
        </w:rPr>
        <w:t>Séparatif : un réseau d’eaux usées + un réseau d’eaux pluviales</w:t>
      </w:r>
    </w:p>
  </w:footnote>
  <w:footnote w:id="5">
    <w:p w:rsidR="00514A48" w:rsidRDefault="00514A48">
      <w:pPr>
        <w:pStyle w:val="Notedebasdepage"/>
      </w:pPr>
      <w:r>
        <w:rPr>
          <w:rStyle w:val="Appelnotedebasdep"/>
        </w:rPr>
        <w:footnoteRef/>
      </w:r>
      <w:r>
        <w:t xml:space="preserve"> </w:t>
      </w:r>
      <w:r w:rsidRPr="00514A48">
        <w:rPr>
          <w:sz w:val="16"/>
          <w:lang w:eastAsia="x-none"/>
        </w:rPr>
        <w:t>Selon le décret n°2012-97 du 27 janvier 2012 relatif à la définition d’un descriptif détaillé des réseaux des services publics de l’eau et de l’assainissement et d’un plan d’actions pour la réduction des pertes d’eau du réseau de distribution d’eau potable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48" w:rsidRDefault="00514A48">
    <w:pPr>
      <w:pStyle w:val="En-tte"/>
    </w:pPr>
  </w:p>
  <w:p w:rsidR="00514A48" w:rsidRDefault="00514A48">
    <w:pPr>
      <w:pStyle w:val="En-tte"/>
    </w:pPr>
  </w:p>
  <w:p w:rsidR="00514A48" w:rsidRDefault="00514A48">
    <w:pPr>
      <w:pStyle w:val="En-tte"/>
    </w:pPr>
  </w:p>
  <w:p w:rsidR="00514A48" w:rsidRDefault="00514A48">
    <w:pPr>
      <w:pStyle w:val="En-tte"/>
    </w:pPr>
  </w:p>
  <w:p w:rsidR="00514A48" w:rsidRDefault="00514A4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0F" w:rsidRDefault="0076250F"/>
  <w:tbl>
    <w:tblPr>
      <w:tblW w:w="0" w:type="auto"/>
      <w:tblCellMar>
        <w:left w:w="70" w:type="dxa"/>
        <w:right w:w="70" w:type="dxa"/>
      </w:tblCellMar>
      <w:tblLook w:val="0000" w:firstRow="0" w:lastRow="0" w:firstColumn="0" w:lastColumn="0" w:noHBand="0" w:noVBand="0"/>
    </w:tblPr>
    <w:tblGrid>
      <w:gridCol w:w="9777"/>
    </w:tblGrid>
    <w:tr w:rsidR="00196269" w:rsidTr="005C0067">
      <w:tc>
        <w:tcPr>
          <w:tcW w:w="9777" w:type="dxa"/>
          <w:vAlign w:val="center"/>
        </w:tcPr>
        <w:p w:rsidR="00196269" w:rsidRDefault="00196269">
          <w:pPr>
            <w:pStyle w:val="En-tte"/>
          </w:pPr>
          <w:r w:rsidRPr="00C005BC">
            <w:rPr>
              <w:color w:val="262626"/>
            </w:rPr>
            <w:t xml:space="preserve"> </w:t>
          </w:r>
        </w:p>
      </w:tc>
    </w:tr>
  </w:tbl>
  <w:p w:rsidR="00787ED5" w:rsidRDefault="00787ED5">
    <w:pPr>
      <w:spacing w:before="0"/>
    </w:pPr>
  </w:p>
  <w:p w:rsidR="0076250F" w:rsidRDefault="0076250F">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0F" w:rsidRDefault="0076250F">
    <w:pPr>
      <w:pStyle w:val="En-tte"/>
    </w:pPr>
  </w:p>
  <w:p w:rsidR="0076250F" w:rsidRDefault="0076250F">
    <w:pPr>
      <w:pStyle w:val="En-tte"/>
    </w:pPr>
  </w:p>
  <w:p w:rsidR="0076250F" w:rsidRDefault="0076250F">
    <w:pPr>
      <w:pStyle w:val="En-tte"/>
    </w:pPr>
  </w:p>
  <w:p w:rsidR="0076250F" w:rsidRDefault="0076250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E662AE4"/>
    <w:lvl w:ilvl="0">
      <w:numFmt w:val="decimal"/>
      <w:pStyle w:val="Anomalies"/>
      <w:lvlText w:val="*"/>
      <w:lvlJc w:val="left"/>
    </w:lvl>
  </w:abstractNum>
  <w:abstractNum w:abstractNumId="1">
    <w:nsid w:val="00000002"/>
    <w:multiLevelType w:val="singleLevel"/>
    <w:tmpl w:val="00000002"/>
    <w:name w:val="WW8Num1"/>
    <w:lvl w:ilvl="0">
      <w:start w:val="1"/>
      <w:numFmt w:val="bullet"/>
      <w:lvlText w:val=""/>
      <w:lvlJc w:val="left"/>
      <w:pPr>
        <w:tabs>
          <w:tab w:val="num" w:pos="0"/>
        </w:tabs>
      </w:pPr>
      <w:rPr>
        <w:rFonts w:ascii="Symbol" w:hAnsi="Symbol"/>
        <w:b w:val="0"/>
        <w:i w:val="0"/>
        <w:color w:val="BFBFBF"/>
        <w:sz w:val="24"/>
        <w:u w:val="none"/>
      </w:rPr>
    </w:lvl>
  </w:abstractNum>
  <w:abstractNum w:abstractNumId="2">
    <w:nsid w:val="00000003"/>
    <w:multiLevelType w:val="singleLevel"/>
    <w:tmpl w:val="00000003"/>
    <w:name w:val="WW8Num3"/>
    <w:lvl w:ilvl="0">
      <w:start w:val="1"/>
      <w:numFmt w:val="bullet"/>
      <w:lvlText w:val=""/>
      <w:lvlJc w:val="left"/>
      <w:pPr>
        <w:tabs>
          <w:tab w:val="num" w:pos="1324"/>
        </w:tabs>
      </w:pPr>
      <w:rPr>
        <w:rFonts w:ascii="Symbol" w:hAnsi="Symbol"/>
        <w:b w:val="0"/>
        <w:i w:val="0"/>
        <w:color w:val="333333"/>
        <w:sz w:val="20"/>
        <w:u w:val="none"/>
      </w:rPr>
    </w:lvl>
  </w:abstractNum>
  <w:abstractNum w:abstractNumId="3">
    <w:nsid w:val="00000005"/>
    <w:multiLevelType w:val="singleLevel"/>
    <w:tmpl w:val="00000005"/>
    <w:name w:val="WW8Num10"/>
    <w:lvl w:ilvl="0">
      <w:start w:val="1"/>
      <w:numFmt w:val="bullet"/>
      <w:lvlText w:val=""/>
      <w:lvlJc w:val="left"/>
      <w:pPr>
        <w:ind w:left="567" w:hanging="340"/>
      </w:pPr>
      <w:rPr>
        <w:rFonts w:ascii="Symbol" w:hAnsi="Symbol" w:cs="Times New Roman"/>
        <w:color w:val="7AC043"/>
        <w:sz w:val="28"/>
      </w:rPr>
    </w:lvl>
  </w:abstractNum>
  <w:abstractNum w:abstractNumId="4">
    <w:nsid w:val="00000007"/>
    <w:multiLevelType w:val="singleLevel"/>
    <w:tmpl w:val="00000007"/>
    <w:name w:val="WW8Num7"/>
    <w:lvl w:ilvl="0">
      <w:start w:val="1"/>
      <w:numFmt w:val="bullet"/>
      <w:lvlText w:val=""/>
      <w:lvlJc w:val="left"/>
      <w:pPr>
        <w:ind w:left="1418" w:hanging="360"/>
      </w:pPr>
      <w:rPr>
        <w:rFonts w:ascii="Symbol" w:hAnsi="Symbol" w:cs="Times New Roman"/>
        <w:color w:val="000000"/>
        <w:sz w:val="18"/>
      </w:rPr>
    </w:lvl>
  </w:abstractNum>
  <w:abstractNum w:abstractNumId="5">
    <w:nsid w:val="00000008"/>
    <w:multiLevelType w:val="singleLevel"/>
    <w:tmpl w:val="00000008"/>
    <w:name w:val="WW8Num6"/>
    <w:lvl w:ilvl="0">
      <w:start w:val="1"/>
      <w:numFmt w:val="bullet"/>
      <w:lvlText w:val=""/>
      <w:lvlJc w:val="left"/>
      <w:pPr>
        <w:ind w:left="964" w:hanging="340"/>
      </w:pPr>
      <w:rPr>
        <w:rFonts w:ascii="Symbol" w:hAnsi="Symbol" w:cs="Times New Roman"/>
        <w:color w:val="333333"/>
        <w:sz w:val="20"/>
      </w:rPr>
    </w:lvl>
  </w:abstractNum>
  <w:abstractNum w:abstractNumId="6">
    <w:nsid w:val="0000000B"/>
    <w:multiLevelType w:val="singleLevel"/>
    <w:tmpl w:val="0000000B"/>
    <w:name w:val="WW8Num2"/>
    <w:lvl w:ilvl="0">
      <w:start w:val="1"/>
      <w:numFmt w:val="bullet"/>
      <w:lvlText w:val=""/>
      <w:lvlJc w:val="left"/>
      <w:pPr>
        <w:ind w:left="567" w:hanging="360"/>
      </w:pPr>
      <w:rPr>
        <w:rFonts w:ascii="Symbol" w:hAnsi="Symbol" w:cs="Times New Roman"/>
        <w:color w:val="BFBFBF"/>
      </w:rPr>
    </w:lvl>
  </w:abstractNum>
  <w:abstractNum w:abstractNumId="7">
    <w:nsid w:val="041B3E9F"/>
    <w:multiLevelType w:val="hybridMultilevel"/>
    <w:tmpl w:val="192AB0F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C9C7EEA"/>
    <w:multiLevelType w:val="hybridMultilevel"/>
    <w:tmpl w:val="47D40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F590A0B"/>
    <w:multiLevelType w:val="hybridMultilevel"/>
    <w:tmpl w:val="F02ED85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0">
    <w:nsid w:val="13195E3C"/>
    <w:multiLevelType w:val="hybridMultilevel"/>
    <w:tmpl w:val="DAEE66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46C25C9"/>
    <w:multiLevelType w:val="hybridMultilevel"/>
    <w:tmpl w:val="C84A64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00225C4"/>
    <w:multiLevelType w:val="hybridMultilevel"/>
    <w:tmpl w:val="0C2092B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10571DB"/>
    <w:multiLevelType w:val="hybridMultilevel"/>
    <w:tmpl w:val="11CAD9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16E34E2"/>
    <w:multiLevelType w:val="multilevel"/>
    <w:tmpl w:val="559A57F6"/>
    <w:lvl w:ilvl="0">
      <w:start w:val="1"/>
      <w:numFmt w:val="decimal"/>
      <w:pStyle w:val="Titre1"/>
      <w:suff w:val="space"/>
      <w:lvlText w:val="%1."/>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720" w:hanging="72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suff w:val="space"/>
      <w:lvlText w:val="%1.%2.%3.%4.%5."/>
      <w:lvlJc w:val="left"/>
      <w:pPr>
        <w:ind w:left="1008" w:hanging="1008"/>
      </w:pPr>
      <w:rPr>
        <w:rFonts w:hint="default"/>
      </w:rPr>
    </w:lvl>
    <w:lvl w:ilvl="5">
      <w:start w:val="1"/>
      <w:numFmt w:val="decimal"/>
      <w:pStyle w:val="Titre6"/>
      <w:suff w:val="space"/>
      <w:lvlText w:val="%1.%2.%3.%4.%5.%6."/>
      <w:lvlJc w:val="left"/>
      <w:pPr>
        <w:ind w:left="1152" w:hanging="1152"/>
      </w:pPr>
      <w:rPr>
        <w:rFonts w:hint="default"/>
      </w:rPr>
    </w:lvl>
    <w:lvl w:ilvl="6">
      <w:start w:val="1"/>
      <w:numFmt w:val="decimal"/>
      <w:pStyle w:val="Titre7"/>
      <w:suff w:val="space"/>
      <w:lvlText w:val="%1.%2.%3.%4.%5.%6.%7."/>
      <w:lvlJc w:val="left"/>
      <w:pPr>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nsid w:val="2CB0142E"/>
    <w:multiLevelType w:val="hybridMultilevel"/>
    <w:tmpl w:val="B9D25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17E46E1"/>
    <w:multiLevelType w:val="hybridMultilevel"/>
    <w:tmpl w:val="CE4493B2"/>
    <w:lvl w:ilvl="0" w:tplc="040C0005">
      <w:start w:val="1"/>
      <w:numFmt w:val="bullet"/>
      <w:lvlText w:val=""/>
      <w:lvlJc w:val="left"/>
      <w:pPr>
        <w:ind w:left="1069" w:hanging="360"/>
      </w:pPr>
      <w:rPr>
        <w:rFonts w:ascii="Wingdings" w:hAnsi="Wingding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nsid w:val="43BD7282"/>
    <w:multiLevelType w:val="hybridMultilevel"/>
    <w:tmpl w:val="537C4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688122D"/>
    <w:multiLevelType w:val="hybridMultilevel"/>
    <w:tmpl w:val="0E425C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87C0D57"/>
    <w:multiLevelType w:val="hybridMultilevel"/>
    <w:tmpl w:val="404C0F1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A975A56"/>
    <w:multiLevelType w:val="hybridMultilevel"/>
    <w:tmpl w:val="733894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C0821DF"/>
    <w:multiLevelType w:val="hybridMultilevel"/>
    <w:tmpl w:val="5E6CF33E"/>
    <w:lvl w:ilvl="0" w:tplc="53BA90F0">
      <w:numFmt w:val="bullet"/>
      <w:lvlText w:val="•"/>
      <w:lvlJc w:val="left"/>
      <w:pPr>
        <w:ind w:left="774" w:hanging="360"/>
      </w:pPr>
      <w:rPr>
        <w:rFonts w:ascii="Liberation Sans Narrow" w:eastAsia="Liberation Sans Narrow" w:hAnsi="Liberation Sans Narrow" w:cs="Liberation Sans Narrow" w:hint="default"/>
        <w:spacing w:val="-2"/>
        <w:w w:val="100"/>
        <w:sz w:val="22"/>
        <w:szCs w:val="22"/>
        <w:lang w:val="fr-FR" w:eastAsia="en-US" w:bidi="ar-SA"/>
      </w:rPr>
    </w:lvl>
    <w:lvl w:ilvl="1" w:tplc="C5AAAC32">
      <w:numFmt w:val="bullet"/>
      <w:lvlText w:val="•"/>
      <w:lvlJc w:val="left"/>
      <w:pPr>
        <w:ind w:left="1420" w:hanging="360"/>
      </w:pPr>
      <w:rPr>
        <w:rFonts w:hint="default"/>
        <w:lang w:val="fr-FR" w:eastAsia="en-US" w:bidi="ar-SA"/>
      </w:rPr>
    </w:lvl>
    <w:lvl w:ilvl="2" w:tplc="8C86670C">
      <w:numFmt w:val="bullet"/>
      <w:lvlText w:val="•"/>
      <w:lvlJc w:val="left"/>
      <w:pPr>
        <w:ind w:left="2060" w:hanging="360"/>
      </w:pPr>
      <w:rPr>
        <w:rFonts w:hint="default"/>
        <w:lang w:val="fr-FR" w:eastAsia="en-US" w:bidi="ar-SA"/>
      </w:rPr>
    </w:lvl>
    <w:lvl w:ilvl="3" w:tplc="CE62005E">
      <w:numFmt w:val="bullet"/>
      <w:lvlText w:val="•"/>
      <w:lvlJc w:val="left"/>
      <w:pPr>
        <w:ind w:left="2700" w:hanging="360"/>
      </w:pPr>
      <w:rPr>
        <w:rFonts w:hint="default"/>
        <w:lang w:val="fr-FR" w:eastAsia="en-US" w:bidi="ar-SA"/>
      </w:rPr>
    </w:lvl>
    <w:lvl w:ilvl="4" w:tplc="723E4964">
      <w:numFmt w:val="bullet"/>
      <w:lvlText w:val="•"/>
      <w:lvlJc w:val="left"/>
      <w:pPr>
        <w:ind w:left="3340" w:hanging="360"/>
      </w:pPr>
      <w:rPr>
        <w:rFonts w:hint="default"/>
        <w:lang w:val="fr-FR" w:eastAsia="en-US" w:bidi="ar-SA"/>
      </w:rPr>
    </w:lvl>
    <w:lvl w:ilvl="5" w:tplc="F7ECE036">
      <w:numFmt w:val="bullet"/>
      <w:lvlText w:val="•"/>
      <w:lvlJc w:val="left"/>
      <w:pPr>
        <w:ind w:left="3980" w:hanging="360"/>
      </w:pPr>
      <w:rPr>
        <w:rFonts w:hint="default"/>
        <w:lang w:val="fr-FR" w:eastAsia="en-US" w:bidi="ar-SA"/>
      </w:rPr>
    </w:lvl>
    <w:lvl w:ilvl="6" w:tplc="F0EE85F4">
      <w:numFmt w:val="bullet"/>
      <w:lvlText w:val="•"/>
      <w:lvlJc w:val="left"/>
      <w:pPr>
        <w:ind w:left="4620" w:hanging="360"/>
      </w:pPr>
      <w:rPr>
        <w:rFonts w:hint="default"/>
        <w:lang w:val="fr-FR" w:eastAsia="en-US" w:bidi="ar-SA"/>
      </w:rPr>
    </w:lvl>
    <w:lvl w:ilvl="7" w:tplc="89A28E52">
      <w:numFmt w:val="bullet"/>
      <w:lvlText w:val="•"/>
      <w:lvlJc w:val="left"/>
      <w:pPr>
        <w:ind w:left="5260" w:hanging="360"/>
      </w:pPr>
      <w:rPr>
        <w:rFonts w:hint="default"/>
        <w:lang w:val="fr-FR" w:eastAsia="en-US" w:bidi="ar-SA"/>
      </w:rPr>
    </w:lvl>
    <w:lvl w:ilvl="8" w:tplc="42C86BCA">
      <w:numFmt w:val="bullet"/>
      <w:lvlText w:val="•"/>
      <w:lvlJc w:val="left"/>
      <w:pPr>
        <w:ind w:left="5900" w:hanging="360"/>
      </w:pPr>
      <w:rPr>
        <w:rFonts w:hint="default"/>
        <w:lang w:val="fr-FR" w:eastAsia="en-US" w:bidi="ar-SA"/>
      </w:rPr>
    </w:lvl>
  </w:abstractNum>
  <w:abstractNum w:abstractNumId="22">
    <w:nsid w:val="4DA61DBD"/>
    <w:multiLevelType w:val="hybridMultilevel"/>
    <w:tmpl w:val="4AD4123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1E75D4E"/>
    <w:multiLevelType w:val="hybridMultilevel"/>
    <w:tmpl w:val="2EB6641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2792906"/>
    <w:multiLevelType w:val="hybridMultilevel"/>
    <w:tmpl w:val="F8C09FB2"/>
    <w:lvl w:ilvl="0" w:tplc="21168A74">
      <w:start w:val="1"/>
      <w:numFmt w:val="bullet"/>
      <w:pStyle w:val="Retrait2"/>
      <w:lvlText w:val=""/>
      <w:lvlJc w:val="left"/>
      <w:pPr>
        <w:tabs>
          <w:tab w:val="num" w:pos="1324"/>
        </w:tabs>
        <w:ind w:left="1304" w:hanging="340"/>
      </w:pPr>
      <w:rPr>
        <w:rFonts w:ascii="Symbol" w:hAnsi="Symbol" w:hint="default"/>
        <w:b w:val="0"/>
        <w:i w:val="0"/>
        <w:color w:val="333333"/>
        <w:sz w:val="20"/>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398230E"/>
    <w:multiLevelType w:val="hybridMultilevel"/>
    <w:tmpl w:val="FFDEA48A"/>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nsid w:val="54AC128D"/>
    <w:multiLevelType w:val="hybridMultilevel"/>
    <w:tmpl w:val="BE10EEEC"/>
    <w:lvl w:ilvl="0" w:tplc="040C0001">
      <w:start w:val="1"/>
      <w:numFmt w:val="bullet"/>
      <w:lvlText w:val=""/>
      <w:lvlJc w:val="left"/>
      <w:pPr>
        <w:ind w:left="1069" w:hanging="360"/>
      </w:pPr>
      <w:rPr>
        <w:rFonts w:ascii="Symbol" w:hAnsi="Symbol"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nsid w:val="580D3438"/>
    <w:multiLevelType w:val="hybridMultilevel"/>
    <w:tmpl w:val="016E4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83D6783"/>
    <w:multiLevelType w:val="hybridMultilevel"/>
    <w:tmpl w:val="B866CF4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EAA685D"/>
    <w:multiLevelType w:val="hybridMultilevel"/>
    <w:tmpl w:val="44E6BB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0934496"/>
    <w:multiLevelType w:val="hybridMultilevel"/>
    <w:tmpl w:val="27EAB53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4031C82"/>
    <w:multiLevelType w:val="hybridMultilevel"/>
    <w:tmpl w:val="A50671C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50D5F68"/>
    <w:multiLevelType w:val="hybridMultilevel"/>
    <w:tmpl w:val="AD201AD0"/>
    <w:lvl w:ilvl="0" w:tplc="040C000D">
      <w:start w:val="1"/>
      <w:numFmt w:val="bullet"/>
      <w:lvlText w:val=""/>
      <w:lvlJc w:val="left"/>
      <w:pPr>
        <w:ind w:left="1069" w:hanging="360"/>
      </w:pPr>
      <w:rPr>
        <w:rFonts w:ascii="Wingdings" w:hAnsi="Wingding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3">
    <w:nsid w:val="661B649F"/>
    <w:multiLevelType w:val="hybridMultilevel"/>
    <w:tmpl w:val="AC9A02A2"/>
    <w:lvl w:ilvl="0" w:tplc="7E4A6C4E">
      <w:start w:val="1"/>
      <w:numFmt w:val="bullet"/>
      <w:pStyle w:val="Retrait3"/>
      <w:lvlText w:val=""/>
      <w:lvlJc w:val="left"/>
      <w:pPr>
        <w:tabs>
          <w:tab w:val="num" w:pos="1778"/>
        </w:tabs>
        <w:ind w:left="1778" w:hanging="360"/>
      </w:pPr>
      <w:rPr>
        <w:rFonts w:ascii="Symbol" w:hAnsi="Symbol" w:hint="default"/>
        <w:color w:val="333333"/>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A5E86802">
      <w:start w:val="1"/>
      <w:numFmt w:val="bullet"/>
      <w:lvlText w:val=""/>
      <w:lvlJc w:val="left"/>
      <w:pPr>
        <w:tabs>
          <w:tab w:val="num" w:pos="2160"/>
        </w:tabs>
        <w:ind w:left="2160" w:hanging="360"/>
      </w:pPr>
      <w:rPr>
        <w:rFonts w:ascii="Symbol" w:hAnsi="Symbol" w:hint="default"/>
        <w:color w:val="auto"/>
        <w:sz w:val="20"/>
      </w:rPr>
    </w:lvl>
    <w:lvl w:ilvl="3" w:tplc="7796577C">
      <w:numFmt w:val="bullet"/>
      <w:lvlText w:val="-"/>
      <w:lvlJc w:val="left"/>
      <w:pPr>
        <w:tabs>
          <w:tab w:val="num" w:pos="3070"/>
        </w:tabs>
        <w:ind w:left="3070" w:hanging="550"/>
      </w:pPr>
      <w:rPr>
        <w:rFonts w:ascii="Times New Roman" w:hAnsi="Times New Roman" w:cs="Times New Roman" w:hint="default"/>
        <w:color w:val="666699"/>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C89054D"/>
    <w:multiLevelType w:val="hybridMultilevel"/>
    <w:tmpl w:val="1CEA7D8E"/>
    <w:lvl w:ilvl="0" w:tplc="B8541E20">
      <w:start w:val="1"/>
      <w:numFmt w:val="bullet"/>
      <w:pStyle w:val="Retrait1"/>
      <w:lvlText w:val=""/>
      <w:lvlJc w:val="left"/>
      <w:pPr>
        <w:ind w:left="700" w:hanging="360"/>
      </w:pPr>
      <w:rPr>
        <w:rFonts w:ascii="Symbol" w:hAnsi="Symbol" w:hint="default"/>
        <w:b w:val="0"/>
        <w:i w:val="0"/>
        <w:color w:val="0070C0"/>
        <w:sz w:val="28"/>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CDF7702"/>
    <w:multiLevelType w:val="hybridMultilevel"/>
    <w:tmpl w:val="E2EC22A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54C2A85"/>
    <w:multiLevelType w:val="hybridMultilevel"/>
    <w:tmpl w:val="EEF2807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62F4411"/>
    <w:multiLevelType w:val="hybridMultilevel"/>
    <w:tmpl w:val="48B6EDE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FF775B0"/>
    <w:multiLevelType w:val="hybridMultilevel"/>
    <w:tmpl w:val="4174868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pStyle w:val="Anomalies"/>
        <w:lvlText w:val=""/>
        <w:legacy w:legacy="1" w:legacySpace="0" w:legacyIndent="567"/>
        <w:lvlJc w:val="left"/>
        <w:pPr>
          <w:ind w:left="1418" w:hanging="567"/>
        </w:pPr>
        <w:rPr>
          <w:rFonts w:ascii="Wingdings" w:hAnsi="Wingdings" w:hint="default"/>
          <w:sz w:val="36"/>
        </w:rPr>
      </w:lvl>
    </w:lvlOverride>
  </w:num>
  <w:num w:numId="2">
    <w:abstractNumId w:val="34"/>
  </w:num>
  <w:num w:numId="3">
    <w:abstractNumId w:val="24"/>
  </w:num>
  <w:num w:numId="4">
    <w:abstractNumId w:val="33"/>
  </w:num>
  <w:num w:numId="5">
    <w:abstractNumId w:val="14"/>
  </w:num>
  <w:num w:numId="6">
    <w:abstractNumId w:val="11"/>
  </w:num>
  <w:num w:numId="7">
    <w:abstractNumId w:val="30"/>
  </w:num>
  <w:num w:numId="8">
    <w:abstractNumId w:val="37"/>
  </w:num>
  <w:num w:numId="9">
    <w:abstractNumId w:val="23"/>
  </w:num>
  <w:num w:numId="10">
    <w:abstractNumId w:val="21"/>
  </w:num>
  <w:num w:numId="11">
    <w:abstractNumId w:val="20"/>
  </w:num>
  <w:num w:numId="12">
    <w:abstractNumId w:val="29"/>
  </w:num>
  <w:num w:numId="13">
    <w:abstractNumId w:val="28"/>
  </w:num>
  <w:num w:numId="14">
    <w:abstractNumId w:val="12"/>
  </w:num>
  <w:num w:numId="15">
    <w:abstractNumId w:val="7"/>
  </w:num>
  <w:num w:numId="16">
    <w:abstractNumId w:val="13"/>
  </w:num>
  <w:num w:numId="17">
    <w:abstractNumId w:val="19"/>
  </w:num>
  <w:num w:numId="18">
    <w:abstractNumId w:val="22"/>
  </w:num>
  <w:num w:numId="19">
    <w:abstractNumId w:val="31"/>
  </w:num>
  <w:num w:numId="20">
    <w:abstractNumId w:val="38"/>
  </w:num>
  <w:num w:numId="21">
    <w:abstractNumId w:val="35"/>
  </w:num>
  <w:num w:numId="22">
    <w:abstractNumId w:val="36"/>
  </w:num>
  <w:num w:numId="23">
    <w:abstractNumId w:val="27"/>
  </w:num>
  <w:num w:numId="24">
    <w:abstractNumId w:val="17"/>
  </w:num>
  <w:num w:numId="25">
    <w:abstractNumId w:val="8"/>
  </w:num>
  <w:num w:numId="26">
    <w:abstractNumId w:val="18"/>
  </w:num>
  <w:num w:numId="27">
    <w:abstractNumId w:val="10"/>
  </w:num>
  <w:num w:numId="28">
    <w:abstractNumId w:val="15"/>
  </w:num>
  <w:num w:numId="29">
    <w:abstractNumId w:val="26"/>
  </w:num>
  <w:num w:numId="30">
    <w:abstractNumId w:val="32"/>
  </w:num>
  <w:num w:numId="31">
    <w:abstractNumId w:val="16"/>
  </w:num>
  <w:num w:numId="32">
    <w:abstractNumId w:val="25"/>
  </w:num>
  <w:num w:numId="33">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00"/>
  <w:drawingGridVerticalSpacing w:val="0"/>
  <w:displayHorizontalDrawingGridEvery w:val="0"/>
  <w:displayVerticalDrawingGridEvery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25E16D0-8ADD-451B-B84C-A58980B99187}"/>
    <w:docVar w:name="dgnword-eventsink" w:val="174730312"/>
  </w:docVars>
  <w:rsids>
    <w:rsidRoot w:val="0076250F"/>
    <w:rsid w:val="0000773E"/>
    <w:rsid w:val="000078CC"/>
    <w:rsid w:val="000123A1"/>
    <w:rsid w:val="00042E93"/>
    <w:rsid w:val="00074974"/>
    <w:rsid w:val="000A08D3"/>
    <w:rsid w:val="000F37D1"/>
    <w:rsid w:val="000F55E6"/>
    <w:rsid w:val="000F653C"/>
    <w:rsid w:val="00103319"/>
    <w:rsid w:val="00146F91"/>
    <w:rsid w:val="0015208F"/>
    <w:rsid w:val="00196269"/>
    <w:rsid w:val="001B3902"/>
    <w:rsid w:val="001F7F47"/>
    <w:rsid w:val="002327CE"/>
    <w:rsid w:val="0024337B"/>
    <w:rsid w:val="002A375C"/>
    <w:rsid w:val="002B4C80"/>
    <w:rsid w:val="002C5EEB"/>
    <w:rsid w:val="002C600D"/>
    <w:rsid w:val="003201E0"/>
    <w:rsid w:val="003467C7"/>
    <w:rsid w:val="003517DD"/>
    <w:rsid w:val="00374647"/>
    <w:rsid w:val="003B5030"/>
    <w:rsid w:val="003B7067"/>
    <w:rsid w:val="003C64E2"/>
    <w:rsid w:val="003D187A"/>
    <w:rsid w:val="003D2659"/>
    <w:rsid w:val="003F25AB"/>
    <w:rsid w:val="003F565E"/>
    <w:rsid w:val="00401B59"/>
    <w:rsid w:val="004035C1"/>
    <w:rsid w:val="0041006C"/>
    <w:rsid w:val="004439DB"/>
    <w:rsid w:val="00446D4B"/>
    <w:rsid w:val="004759A1"/>
    <w:rsid w:val="00484D9A"/>
    <w:rsid w:val="00487903"/>
    <w:rsid w:val="004F40AE"/>
    <w:rsid w:val="00501964"/>
    <w:rsid w:val="00504885"/>
    <w:rsid w:val="00514A48"/>
    <w:rsid w:val="00527454"/>
    <w:rsid w:val="0057530B"/>
    <w:rsid w:val="005768F9"/>
    <w:rsid w:val="00593F9C"/>
    <w:rsid w:val="005A241D"/>
    <w:rsid w:val="005A3245"/>
    <w:rsid w:val="005C0067"/>
    <w:rsid w:val="005E68E3"/>
    <w:rsid w:val="00600C9B"/>
    <w:rsid w:val="00652D65"/>
    <w:rsid w:val="00656155"/>
    <w:rsid w:val="0067203B"/>
    <w:rsid w:val="006B3038"/>
    <w:rsid w:val="006C2F8E"/>
    <w:rsid w:val="006F753B"/>
    <w:rsid w:val="00701C55"/>
    <w:rsid w:val="00703DC0"/>
    <w:rsid w:val="00723618"/>
    <w:rsid w:val="0073450A"/>
    <w:rsid w:val="0074362D"/>
    <w:rsid w:val="00746CA7"/>
    <w:rsid w:val="00747CBB"/>
    <w:rsid w:val="00751B61"/>
    <w:rsid w:val="0076250F"/>
    <w:rsid w:val="007840CC"/>
    <w:rsid w:val="00787ED5"/>
    <w:rsid w:val="0079038F"/>
    <w:rsid w:val="007B4E0B"/>
    <w:rsid w:val="007C4EA5"/>
    <w:rsid w:val="008000A4"/>
    <w:rsid w:val="0080280D"/>
    <w:rsid w:val="0080671E"/>
    <w:rsid w:val="008417F8"/>
    <w:rsid w:val="0088054C"/>
    <w:rsid w:val="00886B8E"/>
    <w:rsid w:val="00897FEE"/>
    <w:rsid w:val="008E3F3D"/>
    <w:rsid w:val="0090134C"/>
    <w:rsid w:val="0090603E"/>
    <w:rsid w:val="00913C12"/>
    <w:rsid w:val="009853F3"/>
    <w:rsid w:val="00986518"/>
    <w:rsid w:val="00992A0C"/>
    <w:rsid w:val="009E55DB"/>
    <w:rsid w:val="00A23674"/>
    <w:rsid w:val="00A308B8"/>
    <w:rsid w:val="00A328E7"/>
    <w:rsid w:val="00A36E1F"/>
    <w:rsid w:val="00A57430"/>
    <w:rsid w:val="00A6692D"/>
    <w:rsid w:val="00AB3871"/>
    <w:rsid w:val="00AC0AF2"/>
    <w:rsid w:val="00AC2719"/>
    <w:rsid w:val="00AC6EA4"/>
    <w:rsid w:val="00AE31AF"/>
    <w:rsid w:val="00AF17FE"/>
    <w:rsid w:val="00B11A45"/>
    <w:rsid w:val="00B26988"/>
    <w:rsid w:val="00B3112C"/>
    <w:rsid w:val="00B31F0E"/>
    <w:rsid w:val="00B838D3"/>
    <w:rsid w:val="00B87FAE"/>
    <w:rsid w:val="00BA2AD2"/>
    <w:rsid w:val="00BB392B"/>
    <w:rsid w:val="00BB6A93"/>
    <w:rsid w:val="00BC599C"/>
    <w:rsid w:val="00BF5AB6"/>
    <w:rsid w:val="00C005BC"/>
    <w:rsid w:val="00C137CB"/>
    <w:rsid w:val="00C604C3"/>
    <w:rsid w:val="00C73652"/>
    <w:rsid w:val="00C77575"/>
    <w:rsid w:val="00CA7F5E"/>
    <w:rsid w:val="00CB6B61"/>
    <w:rsid w:val="00CF1638"/>
    <w:rsid w:val="00D169CD"/>
    <w:rsid w:val="00D65B34"/>
    <w:rsid w:val="00D67085"/>
    <w:rsid w:val="00D76515"/>
    <w:rsid w:val="00D94C44"/>
    <w:rsid w:val="00DA499B"/>
    <w:rsid w:val="00DB3CF3"/>
    <w:rsid w:val="00DF5B1E"/>
    <w:rsid w:val="00E91B42"/>
    <w:rsid w:val="00EA112D"/>
    <w:rsid w:val="00ED292E"/>
    <w:rsid w:val="00EE48CF"/>
    <w:rsid w:val="00EF4A3B"/>
    <w:rsid w:val="00F5552B"/>
    <w:rsid w:val="00F83C10"/>
    <w:rsid w:val="00FB0F99"/>
    <w:rsid w:val="00FC3F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D65"/>
    <w:pPr>
      <w:spacing w:before="120"/>
      <w:jc w:val="both"/>
    </w:pPr>
    <w:rPr>
      <w:rFonts w:ascii="Arial Narrow" w:hAnsi="Arial Narrow"/>
    </w:rPr>
  </w:style>
  <w:style w:type="paragraph" w:styleId="Titre1">
    <w:name w:val="heading 1"/>
    <w:aliases w:val="bobT1,Chapitre,CHAPITRE,ARTICLE,TITRE 1 + Droite :  8,5 cm,Avant : 25 pt,Après : 12 pt,Haut: (Simp...,Chapitre1,Chapitre2,Chapitre3,Chapitre4,Chapitre5,Chapitre6,Chapitre7,Chapitre11,Chapitre21,Chapitre31,Chapitre41,Chapitre51,Chapitre61,Titre a"/>
    <w:basedOn w:val="Normal"/>
    <w:next w:val="Normal"/>
    <w:qFormat/>
    <w:rsid w:val="00BA2AD2"/>
    <w:pPr>
      <w:keepNext/>
      <w:numPr>
        <w:numId w:val="5"/>
      </w:numPr>
      <w:pBdr>
        <w:bottom w:val="single" w:sz="12" w:space="4" w:color="0070C0"/>
      </w:pBdr>
      <w:spacing w:before="240" w:after="240"/>
      <w:ind w:left="431" w:hanging="431"/>
      <w:jc w:val="left"/>
      <w:outlineLvl w:val="0"/>
    </w:pPr>
    <w:rPr>
      <w:b/>
      <w:smallCaps/>
      <w:color w:val="333333"/>
      <w:kern w:val="28"/>
      <w:sz w:val="40"/>
    </w:rPr>
  </w:style>
  <w:style w:type="paragraph" w:styleId="Titre2">
    <w:name w:val="heading 2"/>
    <w:aliases w:val="/titres paragraphes,sous-chapitre,Chpt,Tend_Überschrift 2,new,titre 2,Sous-Titre,charte T2,Arial 12 Fett Kursiv,ASAPHeading 2,Chapter Title,R&amp;S - Titre 2,tt,Fonctionnalité,Titre 21,t2.T2,Table2,H2,Heading 2,heading 2,Heading 2 Hidden,header 2,h2"/>
    <w:basedOn w:val="Normal"/>
    <w:next w:val="Normal"/>
    <w:link w:val="Titre2Car"/>
    <w:qFormat/>
    <w:rsid w:val="00A308B8"/>
    <w:pPr>
      <w:numPr>
        <w:ilvl w:val="1"/>
        <w:numId w:val="5"/>
      </w:numPr>
      <w:spacing w:before="240" w:after="80"/>
      <w:jc w:val="left"/>
      <w:outlineLvl w:val="1"/>
    </w:pPr>
    <w:rPr>
      <w:b/>
      <w:color w:val="333333"/>
      <w:sz w:val="32"/>
      <w:lang w:val="x-none" w:eastAsia="x-none"/>
    </w:rPr>
  </w:style>
  <w:style w:type="paragraph" w:styleId="Titre3">
    <w:name w:val="heading 3"/>
    <w:aliases w:val="Section,T3,Sec,Centered,Section + Gauche,6 cm,Avant : 24 pt + Gau...,Gauche :  0 cm,Suspendu : 1,InterTitre,Arial 12 Fett,ASAPHeading 3,hd3,h3,R&amp;S - Titre 3,Titre 3 SQ,Titre 3 DD,Contrat 3,l3,CT,3,Titre 31,t3.T3,Heading3_Titre3,ttt,b"/>
    <w:basedOn w:val="Normal"/>
    <w:next w:val="Normal"/>
    <w:link w:val="Titre3Car"/>
    <w:qFormat/>
    <w:rsid w:val="00A308B8"/>
    <w:pPr>
      <w:numPr>
        <w:ilvl w:val="2"/>
        <w:numId w:val="5"/>
      </w:numPr>
      <w:spacing w:before="160" w:after="40"/>
      <w:jc w:val="left"/>
      <w:outlineLvl w:val="2"/>
    </w:pPr>
    <w:rPr>
      <w:b/>
      <w:iCs/>
      <w:color w:val="333333"/>
      <w:sz w:val="28"/>
      <w:lang w:val="x-none" w:eastAsia="x-none"/>
    </w:rPr>
  </w:style>
  <w:style w:type="paragraph" w:styleId="Titre4">
    <w:name w:val="heading 4"/>
    <w:aliases w:val="Sous-Section,Sous-Sectipson,MainPara,Centred,Cen.,T4,Sous-Sectipson + Gauche :  0 cm,Premiè...,Première ligne : 0 cm...,Première ligne : 0 cm,Paragraphe,ASAPHeading 4,hd4,R&amp;S - Titre 4,h4,Contrat 4,l4,I4,Titre 41,t4.T4,Heading4_Titre4,H41,H42,H4"/>
    <w:basedOn w:val="Normal"/>
    <w:next w:val="Normal"/>
    <w:link w:val="Titre4Car"/>
    <w:qFormat/>
    <w:rsid w:val="00A308B8"/>
    <w:pPr>
      <w:keepNext/>
      <w:numPr>
        <w:ilvl w:val="3"/>
        <w:numId w:val="5"/>
      </w:numPr>
      <w:spacing w:before="160"/>
      <w:jc w:val="left"/>
      <w:outlineLvl w:val="3"/>
    </w:pPr>
    <w:rPr>
      <w:b/>
      <w:color w:val="333333"/>
      <w:spacing w:val="20"/>
      <w:sz w:val="24"/>
      <w:lang w:val="x-none" w:eastAsia="x-none"/>
    </w:rPr>
  </w:style>
  <w:style w:type="paragraph" w:styleId="Titre5">
    <w:name w:val="heading 5"/>
    <w:aliases w:val="Side,Article,Roman list,Lev 5,5 sub-bullet,sb,H5,Titre 1.1111,Aston T5,(Shift Ctrl 5),DO NOT USE_h5,h5,Block Label,T5,Titre5,heading 5,a),NCS-H5,Level 3 - i,Chapitre 1.1.1.1.,niveau 5,Sous-chapitre (niveau 4),Org Heading 3,Titre51,t5,H51,Heading"/>
    <w:basedOn w:val="Normal"/>
    <w:next w:val="Normal"/>
    <w:qFormat/>
    <w:rsid w:val="00A308B8"/>
    <w:pPr>
      <w:numPr>
        <w:ilvl w:val="4"/>
        <w:numId w:val="5"/>
      </w:numPr>
      <w:spacing w:before="160"/>
      <w:outlineLvl w:val="4"/>
    </w:pPr>
    <w:rPr>
      <w:b/>
      <w:color w:val="333333"/>
      <w:sz w:val="22"/>
    </w:rPr>
  </w:style>
  <w:style w:type="paragraph" w:styleId="Titre6">
    <w:name w:val="heading 6"/>
    <w:aliases w:val="Alinéa,Bullet list,Lev 6,sub-dash,sd,5,H6,Annexe1,Aston T6,(Shift Ctrl 6),DO NOT USE_h6,Niveau 6,Niveau6,Legal Level 1.,6,Appendix,Annexe,h6,appendix flysheet,Renvoi Noir,Ref Heading 3,rh3,Ref Heading 31,rh31,H61,Third Subheading,Edf Titre 6,l6"/>
    <w:basedOn w:val="Normal"/>
    <w:next w:val="Normal"/>
    <w:qFormat/>
    <w:rsid w:val="00A308B8"/>
    <w:pPr>
      <w:numPr>
        <w:ilvl w:val="5"/>
        <w:numId w:val="5"/>
      </w:numPr>
      <w:spacing w:before="160"/>
      <w:outlineLvl w:val="5"/>
    </w:pPr>
    <w:rPr>
      <w:b/>
      <w:color w:val="333333"/>
    </w:rPr>
  </w:style>
  <w:style w:type="paragraph" w:styleId="Titre7">
    <w:name w:val="heading 7"/>
    <w:aliases w:val="letter list,lettered list,Lev 7,H7,Annexe2,Aston T7,(Shift Ctrl 7),T7,1.2.3.4.5.6.7.,Legal Level 1.1.,L7,Annexe 1,figure caption,Renvoi Bleu,Edf Titre 7,Heading 7 CFMU,Chapitre niveau 7,nul,h7,Heading 7,heading 7,Do Not Use3,7,ASAPHeading 7,req3"/>
    <w:basedOn w:val="Normal"/>
    <w:next w:val="Normal"/>
    <w:qFormat/>
    <w:pPr>
      <w:numPr>
        <w:ilvl w:val="6"/>
        <w:numId w:val="5"/>
      </w:numPr>
      <w:outlineLvl w:val="6"/>
    </w:pPr>
    <w:rPr>
      <w:b/>
      <w:color w:val="000000"/>
    </w:rPr>
  </w:style>
  <w:style w:type="paragraph" w:styleId="Titre8">
    <w:name w:val="heading 8"/>
    <w:aliases w:val="Lev 8,Center Bold,action,Annexe3,Aston Légende,t,Text, action,T8,text,Legal Level 1.1.1.,Annexe 2,table caption,Renvoi Rouge,Edf Titre 8,Heading 8 CFMU,Chapitre niveau 8,h8,Heading 8,heading 8,Do Not Use2,Annexe 31,Annexe 32,Annexe 33,Annexe 34"/>
    <w:basedOn w:val="Normal"/>
    <w:next w:val="Normal"/>
    <w:qFormat/>
    <w:pPr>
      <w:numPr>
        <w:ilvl w:val="7"/>
        <w:numId w:val="5"/>
      </w:numPr>
      <w:spacing w:before="240" w:after="60"/>
      <w:outlineLvl w:val="7"/>
    </w:pPr>
    <w:rPr>
      <w:i/>
    </w:rPr>
  </w:style>
  <w:style w:type="paragraph" w:styleId="Titre9">
    <w:name w:val="heading 9"/>
    <w:aliases w:val="Heading 9-paranum,Lev 9,progress,Annexe4, progress,App Heading,Legal Level 1.1.1.1.,Annexe 3,Renvoi Vert,Edf Titre 9,Heading 9 CFMU,Chapitre niveau 9,h9,RFP Reference,Heading 9,Do Not Use1,titre l1c1,titre l1c11,titre l1c12,titre l1c13,Annexe 4"/>
    <w:basedOn w:val="Normal"/>
    <w:next w:val="Normal"/>
    <w:qFormat/>
    <w:pPr>
      <w:numPr>
        <w:ilvl w:val="8"/>
        <w:numId w:val="5"/>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0"/>
      <w:jc w:val="center"/>
    </w:pPr>
    <w:rPr>
      <w:rFonts w:cs="Arial"/>
      <w:b/>
      <w:bCs/>
      <w:sz w:val="24"/>
      <w:szCs w:val="24"/>
    </w:rPr>
  </w:style>
  <w:style w:type="paragraph" w:styleId="Corpsdetexte">
    <w:name w:val="Body Text"/>
    <w:basedOn w:val="Normal"/>
    <w:semiHidden/>
    <w:pPr>
      <w:spacing w:before="0" w:after="120"/>
    </w:pPr>
  </w:style>
  <w:style w:type="paragraph" w:styleId="Liste">
    <w:name w:val="List"/>
    <w:basedOn w:val="Corpsdetexte"/>
    <w:semiHidden/>
    <w:rPr>
      <w:rFonts w:cs="Tahoma"/>
    </w:rPr>
  </w:style>
  <w:style w:type="paragraph" w:styleId="Lgende">
    <w:name w:val="caption"/>
    <w:basedOn w:val="Normal"/>
    <w:qFormat/>
    <w:pPr>
      <w:suppressLineNumbers/>
      <w:spacing w:after="120"/>
    </w:pPr>
    <w:rPr>
      <w:rFonts w:cs="Tahoma"/>
      <w:i/>
      <w:iCs/>
      <w:sz w:val="24"/>
      <w:szCs w:val="24"/>
    </w:rPr>
  </w:style>
  <w:style w:type="paragraph" w:customStyle="1" w:styleId="Rpertoire">
    <w:name w:val="Répertoire"/>
    <w:basedOn w:val="Normal"/>
    <w:pPr>
      <w:suppressLineNumbers/>
    </w:pPr>
    <w:rPr>
      <w:rFonts w:cs="Tahoma"/>
    </w:rPr>
  </w:style>
  <w:style w:type="paragraph" w:styleId="En-tte">
    <w:name w:val="header"/>
    <w:basedOn w:val="Normal"/>
    <w:semiHidden/>
    <w:pPr>
      <w:tabs>
        <w:tab w:val="center" w:pos="4536"/>
        <w:tab w:val="right" w:pos="9072"/>
      </w:tabs>
      <w:spacing w:before="0"/>
      <w:jc w:val="left"/>
    </w:pPr>
    <w:rPr>
      <w:sz w:val="16"/>
    </w:rPr>
  </w:style>
  <w:style w:type="paragraph" w:styleId="Pieddepage">
    <w:name w:val="footer"/>
    <w:basedOn w:val="Normal"/>
    <w:link w:val="PieddepageCar"/>
    <w:pPr>
      <w:tabs>
        <w:tab w:val="center" w:pos="4536"/>
        <w:tab w:val="right" w:pos="9072"/>
      </w:tabs>
      <w:jc w:val="center"/>
    </w:pPr>
    <w:rPr>
      <w:sz w:val="16"/>
      <w:lang w:val="x-none" w:eastAsia="x-none"/>
    </w:rPr>
  </w:style>
  <w:style w:type="paragraph" w:customStyle="1" w:styleId="Nomfichier">
    <w:name w:val="Nom fichier"/>
    <w:basedOn w:val="Normal"/>
    <w:pPr>
      <w:spacing w:before="0"/>
      <w:jc w:val="right"/>
    </w:pPr>
    <w:rPr>
      <w:sz w:val="10"/>
    </w:rPr>
  </w:style>
  <w:style w:type="paragraph" w:customStyle="1" w:styleId="Adresse">
    <w:name w:val="Adresse"/>
    <w:basedOn w:val="Normal"/>
    <w:pPr>
      <w:spacing w:before="0"/>
      <w:ind w:left="5103"/>
      <w:jc w:val="left"/>
    </w:pPr>
    <w:rPr>
      <w:b/>
    </w:rPr>
  </w:style>
  <w:style w:type="paragraph" w:customStyle="1" w:styleId="Anomalies">
    <w:name w:val="Anomalies"/>
    <w:basedOn w:val="Normal"/>
    <w:pPr>
      <w:numPr>
        <w:numId w:val="1"/>
      </w:numPr>
      <w:spacing w:before="100"/>
    </w:pPr>
    <w:rPr>
      <w:i/>
    </w:rPr>
  </w:style>
  <w:style w:type="paragraph" w:customStyle="1" w:styleId="Anomaliesdangereuses">
    <w:name w:val="Anomalies dangereuses"/>
    <w:basedOn w:val="Anomalies"/>
    <w:pPr>
      <w:numPr>
        <w:numId w:val="0"/>
      </w:numPr>
      <w:ind w:left="1418" w:hanging="567"/>
    </w:pPr>
    <w:rPr>
      <w:b/>
    </w:rPr>
  </w:style>
  <w:style w:type="character" w:styleId="Appeldenotedefin">
    <w:name w:val="endnote reference"/>
    <w:semiHidden/>
    <w:rPr>
      <w:rFonts w:ascii="Arial" w:hAnsi="Arial"/>
      <w:i/>
      <w:sz w:val="18"/>
      <w:vertAlign w:val="superscript"/>
    </w:rPr>
  </w:style>
  <w:style w:type="character" w:styleId="Appelnotedebasdep">
    <w:name w:val="footnote reference"/>
    <w:semiHidden/>
    <w:rPr>
      <w:rFonts w:ascii="Arial" w:hAnsi="Arial"/>
      <w:i/>
      <w:sz w:val="18"/>
      <w:vertAlign w:val="superscript"/>
    </w:rPr>
  </w:style>
  <w:style w:type="character" w:styleId="CitationHTML">
    <w:name w:val="HTML Cite"/>
    <w:semiHidden/>
    <w:rPr>
      <w:rFonts w:ascii="Arial" w:hAnsi="Arial"/>
      <w:iCs/>
      <w:sz w:val="20"/>
    </w:rPr>
  </w:style>
  <w:style w:type="paragraph" w:styleId="Commentaire">
    <w:name w:val="annotation text"/>
    <w:basedOn w:val="Normal"/>
    <w:semiHidden/>
  </w:style>
  <w:style w:type="paragraph" w:customStyle="1" w:styleId="Corpslettre">
    <w:name w:val="Corps lettre"/>
    <w:basedOn w:val="Normal"/>
    <w:pPr>
      <w:ind w:firstLine="567"/>
    </w:pPr>
  </w:style>
  <w:style w:type="paragraph" w:styleId="Date">
    <w:name w:val="Date"/>
    <w:basedOn w:val="Normal"/>
    <w:next w:val="Adresse"/>
    <w:semiHidden/>
    <w:pPr>
      <w:spacing w:before="0" w:after="360"/>
      <w:ind w:left="5103"/>
      <w:jc w:val="left"/>
    </w:pPr>
  </w:style>
  <w:style w:type="paragraph" w:customStyle="1" w:styleId="Dpart-Suivi">
    <w:name w:val="Départ - Suivi"/>
    <w:basedOn w:val="Normal"/>
    <w:next w:val="Normal"/>
    <w:pPr>
      <w:spacing w:before="40"/>
    </w:pPr>
    <w:rPr>
      <w:i/>
    </w:rPr>
  </w:style>
  <w:style w:type="character" w:styleId="Lienhypertexte">
    <w:name w:val="Hyperlink"/>
    <w:uiPriority w:val="99"/>
    <w:rPr>
      <w:rFonts w:ascii="Arial" w:hAnsi="Arial"/>
      <w:color w:val="0000FF"/>
      <w:sz w:val="20"/>
      <w:u w:val="single"/>
    </w:rPr>
  </w:style>
  <w:style w:type="character" w:styleId="Lienhypertextesuivivisit">
    <w:name w:val="FollowedHyperlink"/>
    <w:semiHidden/>
    <w:rPr>
      <w:rFonts w:ascii="Arial" w:hAnsi="Arial"/>
      <w:color w:val="800080"/>
      <w:sz w:val="20"/>
      <w:u w:val="single"/>
    </w:rPr>
  </w:style>
  <w:style w:type="character" w:styleId="Marquedecommentaire">
    <w:name w:val="annotation reference"/>
    <w:semiHidden/>
    <w:rPr>
      <w:sz w:val="16"/>
    </w:rPr>
  </w:style>
  <w:style w:type="paragraph" w:customStyle="1" w:styleId="NRfrences">
    <w:name w:val="N/Références"/>
    <w:basedOn w:val="Normal"/>
    <w:next w:val="Dpart-Suivi"/>
    <w:pPr>
      <w:spacing w:before="0"/>
    </w:pPr>
    <w:rPr>
      <w:i/>
      <w:sz w:val="18"/>
    </w:rPr>
  </w:style>
  <w:style w:type="paragraph" w:customStyle="1" w:styleId="Retrait1">
    <w:name w:val="Retrait1"/>
    <w:basedOn w:val="Normal"/>
    <w:link w:val="Retrait1Car"/>
    <w:qFormat/>
    <w:rsid w:val="00074974"/>
    <w:pPr>
      <w:numPr>
        <w:numId w:val="2"/>
      </w:numPr>
      <w:tabs>
        <w:tab w:val="left" w:pos="680"/>
      </w:tabs>
    </w:pPr>
    <w:rPr>
      <w:b/>
      <w:lang w:val="x-none" w:eastAsia="x-none"/>
    </w:rPr>
  </w:style>
  <w:style w:type="paragraph" w:customStyle="1" w:styleId="Nominterlocuteur">
    <w:name w:val="Nom interlocuteur"/>
    <w:basedOn w:val="Retrait1"/>
    <w:pPr>
      <w:numPr>
        <w:numId w:val="0"/>
      </w:numPr>
    </w:pPr>
    <w:rPr>
      <w:smallCaps/>
    </w:rPr>
  </w:style>
  <w:style w:type="paragraph" w:styleId="NormalWeb">
    <w:name w:val="Normal (Web)"/>
    <w:basedOn w:val="Normal"/>
    <w:semiHidden/>
    <w:pPr>
      <w:spacing w:before="100" w:beforeAutospacing="1" w:after="119"/>
      <w:jc w:val="left"/>
    </w:pPr>
    <w:rPr>
      <w:rFonts w:ascii="Arial Unicode MS" w:eastAsia="Arial Unicode MS" w:hAnsi="Arial Unicode MS" w:cs="Arial Unicode MS"/>
      <w:sz w:val="24"/>
      <w:szCs w:val="24"/>
    </w:rPr>
  </w:style>
  <w:style w:type="character" w:styleId="Numrodepage">
    <w:name w:val="page number"/>
    <w:semiHidden/>
    <w:rPr>
      <w:rFonts w:ascii="Arial" w:hAnsi="Arial"/>
      <w:sz w:val="16"/>
    </w:rPr>
  </w:style>
  <w:style w:type="paragraph" w:customStyle="1" w:styleId="Objet">
    <w:name w:val="Objet"/>
    <w:basedOn w:val="Normal"/>
    <w:next w:val="Normal"/>
    <w:pPr>
      <w:spacing w:before="40"/>
    </w:pPr>
    <w:rPr>
      <w:b/>
    </w:rPr>
  </w:style>
  <w:style w:type="paragraph" w:customStyle="1" w:styleId="PiedSige">
    <w:name w:val="Pied Siège"/>
    <w:basedOn w:val="Pieddepage"/>
    <w:rPr>
      <w:b/>
      <w:sz w:val="12"/>
    </w:rPr>
  </w:style>
  <w:style w:type="paragraph" w:customStyle="1" w:styleId="Prescriptions">
    <w:name w:val="Prescriptions"/>
    <w:basedOn w:val="Normal"/>
    <w:pPr>
      <w:spacing w:before="100"/>
      <w:ind w:left="1418" w:hanging="567"/>
    </w:pPr>
    <w:rPr>
      <w:rFonts w:cs="Arial"/>
      <w:i/>
    </w:rPr>
  </w:style>
  <w:style w:type="paragraph" w:customStyle="1" w:styleId="Titrecouverture1">
    <w:name w:val="Titre couverture 1"/>
    <w:basedOn w:val="Titrecouverture"/>
    <w:rPr>
      <w:sz w:val="28"/>
    </w:rPr>
  </w:style>
  <w:style w:type="paragraph" w:customStyle="1" w:styleId="Retrait2">
    <w:name w:val="Retrait2"/>
    <w:basedOn w:val="Normal"/>
    <w:link w:val="Retrait2Car"/>
    <w:qFormat/>
    <w:pPr>
      <w:numPr>
        <w:numId w:val="3"/>
      </w:numPr>
      <w:tabs>
        <w:tab w:val="clear" w:pos="1324"/>
        <w:tab w:val="left" w:pos="964"/>
      </w:tabs>
      <w:spacing w:before="80"/>
      <w:ind w:left="964" w:hanging="284"/>
    </w:pPr>
    <w:rPr>
      <w:lang w:val="x-none" w:eastAsia="x-none"/>
    </w:rPr>
  </w:style>
  <w:style w:type="paragraph" w:customStyle="1" w:styleId="Retrait3">
    <w:name w:val="Retrait3"/>
    <w:basedOn w:val="Normal"/>
    <w:pPr>
      <w:numPr>
        <w:numId w:val="4"/>
      </w:numPr>
      <w:tabs>
        <w:tab w:val="clear" w:pos="1778"/>
        <w:tab w:val="left" w:pos="964"/>
      </w:tabs>
      <w:spacing w:before="40"/>
      <w:ind w:left="1248" w:hanging="284"/>
    </w:pPr>
    <w:rPr>
      <w:rFonts w:cs="Arial"/>
    </w:rPr>
  </w:style>
  <w:style w:type="paragraph" w:customStyle="1" w:styleId="Signataire">
    <w:name w:val="Signataire"/>
    <w:basedOn w:val="Normal"/>
    <w:next w:val="Normal"/>
    <w:pPr>
      <w:ind w:left="5103"/>
      <w:jc w:val="left"/>
    </w:pPr>
  </w:style>
  <w:style w:type="paragraph" w:customStyle="1" w:styleId="Soustitredecouverture">
    <w:name w:val="Sous titre de couverture"/>
    <w:basedOn w:val="Normal"/>
    <w:pPr>
      <w:framePr w:w="7088" w:h="4536" w:hSpace="142" w:wrap="notBeside" w:vAnchor="page" w:hAnchor="page" w:x="2439" w:y="8506"/>
      <w:pBdr>
        <w:bottom w:val="single" w:sz="4" w:space="24" w:color="0079C2"/>
      </w:pBdr>
      <w:spacing w:before="0"/>
      <w:ind w:left="567" w:right="567"/>
      <w:jc w:val="center"/>
    </w:pPr>
    <w:rPr>
      <w:b/>
      <w:smallCaps/>
      <w:color w:val="4D4D4D"/>
      <w:sz w:val="32"/>
    </w:rPr>
  </w:style>
  <w:style w:type="paragraph" w:customStyle="1" w:styleId="Standard">
    <w:name w:val="Standar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before="120"/>
    </w:pPr>
    <w:rPr>
      <w:rFonts w:ascii="Arial" w:hAnsi="Arial" w:cs="Arial"/>
      <w:color w:val="000000"/>
      <w:szCs w:val="48"/>
    </w:rPr>
  </w:style>
  <w:style w:type="paragraph" w:customStyle="1" w:styleId="Sous-titregris">
    <w:name w:val="Sous-titre gris"/>
    <w:basedOn w:val="Normal"/>
    <w:qFormat/>
    <w:rsid w:val="00A308B8"/>
    <w:pPr>
      <w:spacing w:before="200" w:after="40"/>
    </w:pPr>
    <w:rPr>
      <w:color w:val="262626"/>
      <w:sz w:val="28"/>
    </w:rPr>
  </w:style>
  <w:style w:type="paragraph" w:customStyle="1" w:styleId="Titrecouverture">
    <w:name w:val="Titre couverture"/>
    <w:basedOn w:val="Normal"/>
    <w:next w:val="Normal"/>
    <w:pPr>
      <w:shd w:val="clear" w:color="auto" w:fill="7AC043"/>
      <w:spacing w:before="0"/>
      <w:jc w:val="center"/>
    </w:pPr>
    <w:rPr>
      <w:rFonts w:ascii="Century Gothic" w:hAnsi="Century Gothic"/>
      <w:b/>
      <w:smallCaps/>
      <w:color w:val="FFFFFF"/>
      <w:kern w:val="28"/>
      <w:sz w:val="52"/>
    </w:rPr>
  </w:style>
  <w:style w:type="paragraph" w:customStyle="1" w:styleId="Titredocument">
    <w:name w:val="Titre document"/>
    <w:basedOn w:val="Normal"/>
    <w:pPr>
      <w:jc w:val="center"/>
    </w:pPr>
    <w:rPr>
      <w:rFonts w:ascii="Century Gothic" w:hAnsi="Century Gothic"/>
      <w:b/>
      <w:bCs/>
      <w:smallCaps/>
      <w:color w:val="0000CC"/>
      <w:sz w:val="32"/>
    </w:rPr>
  </w:style>
  <w:style w:type="paragraph" w:styleId="TM1">
    <w:name w:val="toc 1"/>
    <w:basedOn w:val="Normal"/>
    <w:next w:val="Normal"/>
    <w:autoRedefine/>
    <w:uiPriority w:val="39"/>
    <w:pPr>
      <w:spacing w:before="240"/>
    </w:pPr>
    <w:rPr>
      <w:b/>
      <w:caps/>
      <w:noProof/>
    </w:rPr>
  </w:style>
  <w:style w:type="paragraph" w:styleId="TM2">
    <w:name w:val="toc 2"/>
    <w:basedOn w:val="Normal"/>
    <w:next w:val="Normal"/>
    <w:autoRedefine/>
    <w:uiPriority w:val="39"/>
    <w:rPr>
      <w:b/>
      <w:noProof/>
    </w:rPr>
  </w:style>
  <w:style w:type="paragraph" w:styleId="TM3">
    <w:name w:val="toc 3"/>
    <w:basedOn w:val="Normal"/>
    <w:next w:val="Normal"/>
    <w:autoRedefine/>
    <w:uiPriority w:val="39"/>
    <w:pPr>
      <w:ind w:left="440"/>
    </w:pPr>
    <w:rPr>
      <w:szCs w:val="24"/>
    </w:rPr>
  </w:style>
  <w:style w:type="paragraph" w:styleId="TM4">
    <w:name w:val="toc 4"/>
    <w:basedOn w:val="Normal"/>
    <w:next w:val="Normal"/>
    <w:autoRedefine/>
    <w:semiHidden/>
    <w:pPr>
      <w:ind w:left="540"/>
    </w:pPr>
    <w:rPr>
      <w:szCs w:val="24"/>
    </w:rPr>
  </w:style>
  <w:style w:type="paragraph" w:styleId="TM5">
    <w:name w:val="toc 5"/>
    <w:basedOn w:val="Normal"/>
    <w:next w:val="Normal"/>
    <w:autoRedefine/>
    <w:semiHidden/>
    <w:pPr>
      <w:spacing w:before="0"/>
      <w:ind w:left="960"/>
      <w:jc w:val="left"/>
    </w:pPr>
    <w:rPr>
      <w:rFonts w:ascii="Times New Roman" w:hAnsi="Times New Roman"/>
      <w:sz w:val="24"/>
      <w:szCs w:val="24"/>
    </w:rPr>
  </w:style>
  <w:style w:type="paragraph" w:styleId="TM6">
    <w:name w:val="toc 6"/>
    <w:basedOn w:val="Normal"/>
    <w:next w:val="Normal"/>
    <w:autoRedefine/>
    <w:semiHidden/>
    <w:pPr>
      <w:spacing w:before="0"/>
      <w:ind w:left="1200"/>
      <w:jc w:val="left"/>
    </w:pPr>
    <w:rPr>
      <w:rFonts w:ascii="Times New Roman" w:hAnsi="Times New Roman"/>
      <w:sz w:val="24"/>
      <w:szCs w:val="24"/>
    </w:rPr>
  </w:style>
  <w:style w:type="paragraph" w:styleId="TM7">
    <w:name w:val="toc 7"/>
    <w:basedOn w:val="Normal"/>
    <w:next w:val="Normal"/>
    <w:autoRedefine/>
    <w:semiHidden/>
    <w:pPr>
      <w:spacing w:before="0"/>
      <w:ind w:left="1440"/>
      <w:jc w:val="left"/>
    </w:pPr>
    <w:rPr>
      <w:rFonts w:ascii="Times New Roman" w:hAnsi="Times New Roman"/>
      <w:sz w:val="24"/>
      <w:szCs w:val="24"/>
    </w:rPr>
  </w:style>
  <w:style w:type="paragraph" w:styleId="TM8">
    <w:name w:val="toc 8"/>
    <w:basedOn w:val="Normal"/>
    <w:next w:val="Normal"/>
    <w:autoRedefine/>
    <w:semiHidden/>
    <w:pPr>
      <w:spacing w:before="0"/>
      <w:ind w:left="1680"/>
      <w:jc w:val="left"/>
    </w:pPr>
    <w:rPr>
      <w:rFonts w:ascii="Times New Roman" w:hAnsi="Times New Roman"/>
      <w:sz w:val="24"/>
      <w:szCs w:val="24"/>
    </w:rPr>
  </w:style>
  <w:style w:type="paragraph" w:styleId="TM9">
    <w:name w:val="toc 9"/>
    <w:basedOn w:val="Normal"/>
    <w:next w:val="Normal"/>
    <w:autoRedefine/>
    <w:semiHidden/>
    <w:pPr>
      <w:spacing w:before="0"/>
      <w:ind w:left="1920"/>
      <w:jc w:val="left"/>
    </w:pPr>
    <w:rPr>
      <w:rFonts w:ascii="Times New Roman" w:hAnsi="Times New Roman"/>
      <w:sz w:val="24"/>
      <w:szCs w:val="24"/>
    </w:rPr>
  </w:style>
  <w:style w:type="paragraph" w:customStyle="1" w:styleId="Retrait0Vert">
    <w:name w:val="Retrait0 Vert"/>
    <w:basedOn w:val="Normal"/>
    <w:rsid w:val="003F565E"/>
    <w:pPr>
      <w:shd w:val="clear" w:color="auto" w:fill="7AC043"/>
    </w:pPr>
    <w:rPr>
      <w:b/>
      <w:smallCaps/>
      <w:color w:val="FFFFFF"/>
      <w:sz w:val="22"/>
    </w:rPr>
  </w:style>
  <w:style w:type="paragraph" w:customStyle="1" w:styleId="Retrait0Bleu">
    <w:name w:val="Retrait0 Bleu"/>
    <w:basedOn w:val="Retrait0Vert"/>
    <w:pPr>
      <w:shd w:val="clear" w:color="auto" w:fill="90A7D5"/>
    </w:pPr>
  </w:style>
  <w:style w:type="paragraph" w:customStyle="1" w:styleId="Retrait0Rouge">
    <w:name w:val="Retrait0 Rouge"/>
    <w:basedOn w:val="Retrait0Bleu"/>
    <w:pPr>
      <w:shd w:val="clear" w:color="auto" w:fill="CC0000"/>
    </w:pPr>
  </w:style>
  <w:style w:type="paragraph" w:customStyle="1" w:styleId="Encadre">
    <w:name w:val="Encadre"/>
    <w:basedOn w:val="Normal"/>
    <w:pPr>
      <w:pBdr>
        <w:top w:val="single" w:sz="12" w:space="4" w:color="7AC043"/>
        <w:left w:val="single" w:sz="12" w:space="4" w:color="7AC043"/>
        <w:bottom w:val="single" w:sz="12" w:space="4" w:color="7AC043"/>
        <w:right w:val="single" w:sz="12" w:space="4" w:color="7AC043"/>
      </w:pBdr>
    </w:pPr>
    <w:rPr>
      <w:b/>
      <w:bCs/>
      <w:sz w:val="22"/>
    </w:rPr>
  </w:style>
  <w:style w:type="paragraph" w:customStyle="1" w:styleId="Retrait0">
    <w:name w:val="Retrait0"/>
    <w:basedOn w:val="Normal"/>
    <w:link w:val="Retrait0Car"/>
    <w:rsid w:val="00A308B8"/>
    <w:pPr>
      <w:widowControl w:val="0"/>
      <w:shd w:val="clear" w:color="auto" w:fill="0070C0"/>
      <w:tabs>
        <w:tab w:val="right" w:pos="10206"/>
      </w:tabs>
      <w:autoSpaceDE w:val="0"/>
      <w:autoSpaceDN w:val="0"/>
      <w:adjustRightInd w:val="0"/>
      <w:jc w:val="left"/>
    </w:pPr>
    <w:rPr>
      <w:b/>
      <w:smallCaps/>
      <w:color w:val="FFFFFF"/>
      <w:sz w:val="22"/>
    </w:rPr>
  </w:style>
  <w:style w:type="character" w:customStyle="1" w:styleId="ImportantCar">
    <w:name w:val="Important Car"/>
    <w:rPr>
      <w:rFonts w:ascii="Arial" w:eastAsia="Arial Unicode MS" w:hAnsi="Arial" w:cs="Tahoma"/>
      <w:b/>
      <w:color w:val="002060"/>
      <w:sz w:val="24"/>
    </w:rPr>
  </w:style>
  <w:style w:type="character" w:customStyle="1" w:styleId="PieddepageCar">
    <w:name w:val="Pied de page Car"/>
    <w:link w:val="Pieddepage"/>
    <w:rsid w:val="00AF17FE"/>
    <w:rPr>
      <w:rFonts w:ascii="Arial Narrow" w:hAnsi="Arial Narrow"/>
      <w:sz w:val="16"/>
    </w:rPr>
  </w:style>
  <w:style w:type="character" w:customStyle="1" w:styleId="Titre3Car">
    <w:name w:val="Titre 3 Car"/>
    <w:aliases w:val="Section Car,T3 Car,Sec Car,Centered Car,Section + Gauche Car,6 cm Car,Avant : 24 pt + Gau... Car,Gauche :  0 cm Car,Suspendu : 1 Car,InterTitre Car,Arial 12 Fett Car,ASAPHeading 3 Car,hd3 Car,h3 Car,R&amp;S - Titre 3 Car,Titre 3 SQ Car,l3 Car"/>
    <w:link w:val="Titre3"/>
    <w:rsid w:val="00A308B8"/>
    <w:rPr>
      <w:rFonts w:ascii="Arial Narrow" w:hAnsi="Arial Narrow"/>
      <w:b/>
      <w:iCs/>
      <w:color w:val="333333"/>
      <w:sz w:val="28"/>
      <w:lang w:val="x-none" w:eastAsia="x-none"/>
    </w:rPr>
  </w:style>
  <w:style w:type="character" w:customStyle="1" w:styleId="Titre4Car">
    <w:name w:val="Titre 4 Car"/>
    <w:aliases w:val="Sous-Section Car,Sous-Sectipson Car,MainPara Car,Centred Car,Cen. Car,T4 Car,Sous-Sectipson + Gauche :  0 cm Car,Premiè... Car,Première ligne : 0 cm... Car,Première ligne : 0 cm Car,Paragraphe Car,ASAPHeading 4 Car,hd4 Car,R&amp;S - Titre 4 Car"/>
    <w:link w:val="Titre4"/>
    <w:rsid w:val="00A308B8"/>
    <w:rPr>
      <w:rFonts w:ascii="Arial Narrow" w:hAnsi="Arial Narrow"/>
      <w:b/>
      <w:color w:val="333333"/>
      <w:spacing w:val="20"/>
      <w:sz w:val="24"/>
      <w:lang w:val="x-none" w:eastAsia="x-none"/>
    </w:rPr>
  </w:style>
  <w:style w:type="character" w:customStyle="1" w:styleId="Titre2Car">
    <w:name w:val="Titre 2 Car"/>
    <w:aliases w:val="/titres paragraphes Car,sous-chapitre Car,Chpt Car,Tend_Überschrift 2 Car,new Car,titre 2 Car,Sous-Titre Car,charte T2 Car,Arial 12 Fett Kursiv Car,ASAPHeading 2 Car,Chapter Title Car,R&amp;S - Titre 2 Car,tt Car,Fonctionnalité Car,Titre 21 Car"/>
    <w:link w:val="Titre2"/>
    <w:rsid w:val="00A308B8"/>
    <w:rPr>
      <w:rFonts w:ascii="Arial Narrow" w:hAnsi="Arial Narrow"/>
      <w:b/>
      <w:color w:val="333333"/>
      <w:sz w:val="32"/>
      <w:lang w:val="x-none" w:eastAsia="x-none"/>
    </w:rPr>
  </w:style>
  <w:style w:type="table" w:styleId="Grilledutableau">
    <w:name w:val="Table Grid"/>
    <w:basedOn w:val="TableauNormal"/>
    <w:uiPriority w:val="59"/>
    <w:rsid w:val="0060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2Car">
    <w:name w:val="Retrait2 Car"/>
    <w:link w:val="Retrait2"/>
    <w:locked/>
    <w:rsid w:val="00600C9B"/>
    <w:rPr>
      <w:rFonts w:ascii="Arial Narrow" w:hAnsi="Arial Narrow"/>
      <w:lang w:val="x-none" w:eastAsia="x-none"/>
    </w:rPr>
  </w:style>
  <w:style w:type="character" w:customStyle="1" w:styleId="Retrait1Car">
    <w:name w:val="Retrait1 Car"/>
    <w:link w:val="Retrait1"/>
    <w:rsid w:val="00074974"/>
    <w:rPr>
      <w:rFonts w:ascii="Arial Narrow" w:hAnsi="Arial Narrow"/>
      <w:b/>
      <w:lang w:val="x-none" w:eastAsia="x-none"/>
    </w:rPr>
  </w:style>
  <w:style w:type="paragraph" w:customStyle="1" w:styleId="Emphasebleu">
    <w:name w:val="Emphase bleu"/>
    <w:basedOn w:val="Sous-titregris"/>
    <w:qFormat/>
    <w:rsid w:val="004035C1"/>
    <w:rPr>
      <w:color w:val="0070C0"/>
      <w:sz w:val="24"/>
    </w:rPr>
  </w:style>
  <w:style w:type="paragraph" w:styleId="Textedebulles">
    <w:name w:val="Balloon Text"/>
    <w:basedOn w:val="Normal"/>
    <w:link w:val="TextedebullesCar"/>
    <w:uiPriority w:val="99"/>
    <w:semiHidden/>
    <w:unhideWhenUsed/>
    <w:rsid w:val="00897FEE"/>
    <w:pPr>
      <w:spacing w:before="0"/>
    </w:pPr>
    <w:rPr>
      <w:rFonts w:ascii="Tahoma" w:hAnsi="Tahoma" w:cs="Tahoma"/>
      <w:sz w:val="16"/>
      <w:szCs w:val="16"/>
    </w:rPr>
  </w:style>
  <w:style w:type="character" w:customStyle="1" w:styleId="TextedebullesCar">
    <w:name w:val="Texte de bulles Car"/>
    <w:link w:val="Textedebulles"/>
    <w:uiPriority w:val="99"/>
    <w:semiHidden/>
    <w:rsid w:val="00897FEE"/>
    <w:rPr>
      <w:rFonts w:ascii="Tahoma" w:hAnsi="Tahoma" w:cs="Tahoma"/>
      <w:sz w:val="16"/>
      <w:szCs w:val="16"/>
    </w:rPr>
  </w:style>
  <w:style w:type="character" w:customStyle="1" w:styleId="Retrait0Car">
    <w:name w:val="Retrait0 Car"/>
    <w:link w:val="Retrait0"/>
    <w:locked/>
    <w:rsid w:val="00A308B8"/>
    <w:rPr>
      <w:rFonts w:ascii="Arial Narrow" w:hAnsi="Arial Narrow"/>
      <w:b/>
      <w:smallCaps/>
      <w:color w:val="FFFFFF"/>
      <w:sz w:val="22"/>
      <w:shd w:val="clear" w:color="auto" w:fill="0070C0"/>
    </w:rPr>
  </w:style>
  <w:style w:type="paragraph" w:customStyle="1" w:styleId="TableParagraph">
    <w:name w:val="Table Paragraph"/>
    <w:basedOn w:val="Normal"/>
    <w:uiPriority w:val="1"/>
    <w:qFormat/>
    <w:rsid w:val="0076250F"/>
    <w:pPr>
      <w:widowControl w:val="0"/>
      <w:autoSpaceDE w:val="0"/>
      <w:autoSpaceDN w:val="0"/>
      <w:spacing w:before="0"/>
      <w:jc w:val="left"/>
    </w:pPr>
    <w:rPr>
      <w:rFonts w:ascii="Liberation Sans Narrow" w:eastAsia="Liberation Sans Narrow" w:hAnsi="Liberation Sans Narrow" w:cs="Liberation Sans Narrow"/>
      <w:sz w:val="22"/>
      <w:szCs w:val="22"/>
      <w:lang w:eastAsia="en-US"/>
    </w:rPr>
  </w:style>
  <w:style w:type="paragraph" w:styleId="Paragraphedeliste">
    <w:name w:val="List Paragraph"/>
    <w:basedOn w:val="Normal"/>
    <w:uiPriority w:val="34"/>
    <w:qFormat/>
    <w:rsid w:val="00AB3871"/>
    <w:pPr>
      <w:ind w:left="720"/>
      <w:contextualSpacing/>
    </w:pPr>
  </w:style>
  <w:style w:type="paragraph" w:styleId="Notedebasdepage">
    <w:name w:val="footnote text"/>
    <w:basedOn w:val="Normal"/>
    <w:link w:val="NotedebasdepageCar"/>
    <w:uiPriority w:val="99"/>
    <w:semiHidden/>
    <w:unhideWhenUsed/>
    <w:rsid w:val="00514A48"/>
    <w:pPr>
      <w:spacing w:before="0"/>
    </w:pPr>
  </w:style>
  <w:style w:type="character" w:customStyle="1" w:styleId="NotedebasdepageCar">
    <w:name w:val="Note de bas de page Car"/>
    <w:basedOn w:val="Policepardfaut"/>
    <w:link w:val="Notedebasdepage"/>
    <w:uiPriority w:val="99"/>
    <w:semiHidden/>
    <w:rsid w:val="00514A48"/>
    <w:rPr>
      <w:rFonts w:ascii="Arial Narrow"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D65"/>
    <w:pPr>
      <w:spacing w:before="120"/>
      <w:jc w:val="both"/>
    </w:pPr>
    <w:rPr>
      <w:rFonts w:ascii="Arial Narrow" w:hAnsi="Arial Narrow"/>
    </w:rPr>
  </w:style>
  <w:style w:type="paragraph" w:styleId="Titre1">
    <w:name w:val="heading 1"/>
    <w:aliases w:val="bobT1,Chapitre,CHAPITRE,ARTICLE,TITRE 1 + Droite :  8,5 cm,Avant : 25 pt,Après : 12 pt,Haut: (Simp...,Chapitre1,Chapitre2,Chapitre3,Chapitre4,Chapitre5,Chapitre6,Chapitre7,Chapitre11,Chapitre21,Chapitre31,Chapitre41,Chapitre51,Chapitre61,Titre a"/>
    <w:basedOn w:val="Normal"/>
    <w:next w:val="Normal"/>
    <w:qFormat/>
    <w:rsid w:val="00BA2AD2"/>
    <w:pPr>
      <w:keepNext/>
      <w:numPr>
        <w:numId w:val="5"/>
      </w:numPr>
      <w:pBdr>
        <w:bottom w:val="single" w:sz="12" w:space="4" w:color="0070C0"/>
      </w:pBdr>
      <w:spacing w:before="240" w:after="240"/>
      <w:ind w:left="431" w:hanging="431"/>
      <w:jc w:val="left"/>
      <w:outlineLvl w:val="0"/>
    </w:pPr>
    <w:rPr>
      <w:b/>
      <w:smallCaps/>
      <w:color w:val="333333"/>
      <w:kern w:val="28"/>
      <w:sz w:val="40"/>
    </w:rPr>
  </w:style>
  <w:style w:type="paragraph" w:styleId="Titre2">
    <w:name w:val="heading 2"/>
    <w:aliases w:val="/titres paragraphes,sous-chapitre,Chpt,Tend_Überschrift 2,new,titre 2,Sous-Titre,charte T2,Arial 12 Fett Kursiv,ASAPHeading 2,Chapter Title,R&amp;S - Titre 2,tt,Fonctionnalité,Titre 21,t2.T2,Table2,H2,Heading 2,heading 2,Heading 2 Hidden,header 2,h2"/>
    <w:basedOn w:val="Normal"/>
    <w:next w:val="Normal"/>
    <w:link w:val="Titre2Car"/>
    <w:qFormat/>
    <w:rsid w:val="00A308B8"/>
    <w:pPr>
      <w:numPr>
        <w:ilvl w:val="1"/>
        <w:numId w:val="5"/>
      </w:numPr>
      <w:spacing w:before="240" w:after="80"/>
      <w:jc w:val="left"/>
      <w:outlineLvl w:val="1"/>
    </w:pPr>
    <w:rPr>
      <w:b/>
      <w:color w:val="333333"/>
      <w:sz w:val="32"/>
      <w:lang w:val="x-none" w:eastAsia="x-none"/>
    </w:rPr>
  </w:style>
  <w:style w:type="paragraph" w:styleId="Titre3">
    <w:name w:val="heading 3"/>
    <w:aliases w:val="Section,T3,Sec,Centered,Section + Gauche,6 cm,Avant : 24 pt + Gau...,Gauche :  0 cm,Suspendu : 1,InterTitre,Arial 12 Fett,ASAPHeading 3,hd3,h3,R&amp;S - Titre 3,Titre 3 SQ,Titre 3 DD,Contrat 3,l3,CT,3,Titre 31,t3.T3,Heading3_Titre3,ttt,b"/>
    <w:basedOn w:val="Normal"/>
    <w:next w:val="Normal"/>
    <w:link w:val="Titre3Car"/>
    <w:qFormat/>
    <w:rsid w:val="00A308B8"/>
    <w:pPr>
      <w:numPr>
        <w:ilvl w:val="2"/>
        <w:numId w:val="5"/>
      </w:numPr>
      <w:spacing w:before="160" w:after="40"/>
      <w:jc w:val="left"/>
      <w:outlineLvl w:val="2"/>
    </w:pPr>
    <w:rPr>
      <w:b/>
      <w:iCs/>
      <w:color w:val="333333"/>
      <w:sz w:val="28"/>
      <w:lang w:val="x-none" w:eastAsia="x-none"/>
    </w:rPr>
  </w:style>
  <w:style w:type="paragraph" w:styleId="Titre4">
    <w:name w:val="heading 4"/>
    <w:aliases w:val="Sous-Section,Sous-Sectipson,MainPara,Centred,Cen.,T4,Sous-Sectipson + Gauche :  0 cm,Premiè...,Première ligne : 0 cm...,Première ligne : 0 cm,Paragraphe,ASAPHeading 4,hd4,R&amp;S - Titre 4,h4,Contrat 4,l4,I4,Titre 41,t4.T4,Heading4_Titre4,H41,H42,H4"/>
    <w:basedOn w:val="Normal"/>
    <w:next w:val="Normal"/>
    <w:link w:val="Titre4Car"/>
    <w:qFormat/>
    <w:rsid w:val="00A308B8"/>
    <w:pPr>
      <w:keepNext/>
      <w:numPr>
        <w:ilvl w:val="3"/>
        <w:numId w:val="5"/>
      </w:numPr>
      <w:spacing w:before="160"/>
      <w:jc w:val="left"/>
      <w:outlineLvl w:val="3"/>
    </w:pPr>
    <w:rPr>
      <w:b/>
      <w:color w:val="333333"/>
      <w:spacing w:val="20"/>
      <w:sz w:val="24"/>
      <w:lang w:val="x-none" w:eastAsia="x-none"/>
    </w:rPr>
  </w:style>
  <w:style w:type="paragraph" w:styleId="Titre5">
    <w:name w:val="heading 5"/>
    <w:aliases w:val="Side,Article,Roman list,Lev 5,5 sub-bullet,sb,H5,Titre 1.1111,Aston T5,(Shift Ctrl 5),DO NOT USE_h5,h5,Block Label,T5,Titre5,heading 5,a),NCS-H5,Level 3 - i,Chapitre 1.1.1.1.,niveau 5,Sous-chapitre (niveau 4),Org Heading 3,Titre51,t5,H51,Heading"/>
    <w:basedOn w:val="Normal"/>
    <w:next w:val="Normal"/>
    <w:qFormat/>
    <w:rsid w:val="00A308B8"/>
    <w:pPr>
      <w:numPr>
        <w:ilvl w:val="4"/>
        <w:numId w:val="5"/>
      </w:numPr>
      <w:spacing w:before="160"/>
      <w:outlineLvl w:val="4"/>
    </w:pPr>
    <w:rPr>
      <w:b/>
      <w:color w:val="333333"/>
      <w:sz w:val="22"/>
    </w:rPr>
  </w:style>
  <w:style w:type="paragraph" w:styleId="Titre6">
    <w:name w:val="heading 6"/>
    <w:aliases w:val="Alinéa,Bullet list,Lev 6,sub-dash,sd,5,H6,Annexe1,Aston T6,(Shift Ctrl 6),DO NOT USE_h6,Niveau 6,Niveau6,Legal Level 1.,6,Appendix,Annexe,h6,appendix flysheet,Renvoi Noir,Ref Heading 3,rh3,Ref Heading 31,rh31,H61,Third Subheading,Edf Titre 6,l6"/>
    <w:basedOn w:val="Normal"/>
    <w:next w:val="Normal"/>
    <w:qFormat/>
    <w:rsid w:val="00A308B8"/>
    <w:pPr>
      <w:numPr>
        <w:ilvl w:val="5"/>
        <w:numId w:val="5"/>
      </w:numPr>
      <w:spacing w:before="160"/>
      <w:outlineLvl w:val="5"/>
    </w:pPr>
    <w:rPr>
      <w:b/>
      <w:color w:val="333333"/>
    </w:rPr>
  </w:style>
  <w:style w:type="paragraph" w:styleId="Titre7">
    <w:name w:val="heading 7"/>
    <w:aliases w:val="letter list,lettered list,Lev 7,H7,Annexe2,Aston T7,(Shift Ctrl 7),T7,1.2.3.4.5.6.7.,Legal Level 1.1.,L7,Annexe 1,figure caption,Renvoi Bleu,Edf Titre 7,Heading 7 CFMU,Chapitre niveau 7,nul,h7,Heading 7,heading 7,Do Not Use3,7,ASAPHeading 7,req3"/>
    <w:basedOn w:val="Normal"/>
    <w:next w:val="Normal"/>
    <w:qFormat/>
    <w:pPr>
      <w:numPr>
        <w:ilvl w:val="6"/>
        <w:numId w:val="5"/>
      </w:numPr>
      <w:outlineLvl w:val="6"/>
    </w:pPr>
    <w:rPr>
      <w:b/>
      <w:color w:val="000000"/>
    </w:rPr>
  </w:style>
  <w:style w:type="paragraph" w:styleId="Titre8">
    <w:name w:val="heading 8"/>
    <w:aliases w:val="Lev 8,Center Bold,action,Annexe3,Aston Légende,t,Text, action,T8,text,Legal Level 1.1.1.,Annexe 2,table caption,Renvoi Rouge,Edf Titre 8,Heading 8 CFMU,Chapitre niveau 8,h8,Heading 8,heading 8,Do Not Use2,Annexe 31,Annexe 32,Annexe 33,Annexe 34"/>
    <w:basedOn w:val="Normal"/>
    <w:next w:val="Normal"/>
    <w:qFormat/>
    <w:pPr>
      <w:numPr>
        <w:ilvl w:val="7"/>
        <w:numId w:val="5"/>
      </w:numPr>
      <w:spacing w:before="240" w:after="60"/>
      <w:outlineLvl w:val="7"/>
    </w:pPr>
    <w:rPr>
      <w:i/>
    </w:rPr>
  </w:style>
  <w:style w:type="paragraph" w:styleId="Titre9">
    <w:name w:val="heading 9"/>
    <w:aliases w:val="Heading 9-paranum,Lev 9,progress,Annexe4, progress,App Heading,Legal Level 1.1.1.1.,Annexe 3,Renvoi Vert,Edf Titre 9,Heading 9 CFMU,Chapitre niveau 9,h9,RFP Reference,Heading 9,Do Not Use1,titre l1c1,titre l1c11,titre l1c12,titre l1c13,Annexe 4"/>
    <w:basedOn w:val="Normal"/>
    <w:next w:val="Normal"/>
    <w:qFormat/>
    <w:pPr>
      <w:numPr>
        <w:ilvl w:val="8"/>
        <w:numId w:val="5"/>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0"/>
      <w:jc w:val="center"/>
    </w:pPr>
    <w:rPr>
      <w:rFonts w:cs="Arial"/>
      <w:b/>
      <w:bCs/>
      <w:sz w:val="24"/>
      <w:szCs w:val="24"/>
    </w:rPr>
  </w:style>
  <w:style w:type="paragraph" w:styleId="Corpsdetexte">
    <w:name w:val="Body Text"/>
    <w:basedOn w:val="Normal"/>
    <w:semiHidden/>
    <w:pPr>
      <w:spacing w:before="0" w:after="120"/>
    </w:pPr>
  </w:style>
  <w:style w:type="paragraph" w:styleId="Liste">
    <w:name w:val="List"/>
    <w:basedOn w:val="Corpsdetexte"/>
    <w:semiHidden/>
    <w:rPr>
      <w:rFonts w:cs="Tahoma"/>
    </w:rPr>
  </w:style>
  <w:style w:type="paragraph" w:styleId="Lgende">
    <w:name w:val="caption"/>
    <w:basedOn w:val="Normal"/>
    <w:qFormat/>
    <w:pPr>
      <w:suppressLineNumbers/>
      <w:spacing w:after="120"/>
    </w:pPr>
    <w:rPr>
      <w:rFonts w:cs="Tahoma"/>
      <w:i/>
      <w:iCs/>
      <w:sz w:val="24"/>
      <w:szCs w:val="24"/>
    </w:rPr>
  </w:style>
  <w:style w:type="paragraph" w:customStyle="1" w:styleId="Rpertoire">
    <w:name w:val="Répertoire"/>
    <w:basedOn w:val="Normal"/>
    <w:pPr>
      <w:suppressLineNumbers/>
    </w:pPr>
    <w:rPr>
      <w:rFonts w:cs="Tahoma"/>
    </w:rPr>
  </w:style>
  <w:style w:type="paragraph" w:styleId="En-tte">
    <w:name w:val="header"/>
    <w:basedOn w:val="Normal"/>
    <w:semiHidden/>
    <w:pPr>
      <w:tabs>
        <w:tab w:val="center" w:pos="4536"/>
        <w:tab w:val="right" w:pos="9072"/>
      </w:tabs>
      <w:spacing w:before="0"/>
      <w:jc w:val="left"/>
    </w:pPr>
    <w:rPr>
      <w:sz w:val="16"/>
    </w:rPr>
  </w:style>
  <w:style w:type="paragraph" w:styleId="Pieddepage">
    <w:name w:val="footer"/>
    <w:basedOn w:val="Normal"/>
    <w:link w:val="PieddepageCar"/>
    <w:pPr>
      <w:tabs>
        <w:tab w:val="center" w:pos="4536"/>
        <w:tab w:val="right" w:pos="9072"/>
      </w:tabs>
      <w:jc w:val="center"/>
    </w:pPr>
    <w:rPr>
      <w:sz w:val="16"/>
      <w:lang w:val="x-none" w:eastAsia="x-none"/>
    </w:rPr>
  </w:style>
  <w:style w:type="paragraph" w:customStyle="1" w:styleId="Nomfichier">
    <w:name w:val="Nom fichier"/>
    <w:basedOn w:val="Normal"/>
    <w:pPr>
      <w:spacing w:before="0"/>
      <w:jc w:val="right"/>
    </w:pPr>
    <w:rPr>
      <w:sz w:val="10"/>
    </w:rPr>
  </w:style>
  <w:style w:type="paragraph" w:customStyle="1" w:styleId="Adresse">
    <w:name w:val="Adresse"/>
    <w:basedOn w:val="Normal"/>
    <w:pPr>
      <w:spacing w:before="0"/>
      <w:ind w:left="5103"/>
      <w:jc w:val="left"/>
    </w:pPr>
    <w:rPr>
      <w:b/>
    </w:rPr>
  </w:style>
  <w:style w:type="paragraph" w:customStyle="1" w:styleId="Anomalies">
    <w:name w:val="Anomalies"/>
    <w:basedOn w:val="Normal"/>
    <w:pPr>
      <w:numPr>
        <w:numId w:val="1"/>
      </w:numPr>
      <w:spacing w:before="100"/>
    </w:pPr>
    <w:rPr>
      <w:i/>
    </w:rPr>
  </w:style>
  <w:style w:type="paragraph" w:customStyle="1" w:styleId="Anomaliesdangereuses">
    <w:name w:val="Anomalies dangereuses"/>
    <w:basedOn w:val="Anomalies"/>
    <w:pPr>
      <w:numPr>
        <w:numId w:val="0"/>
      </w:numPr>
      <w:ind w:left="1418" w:hanging="567"/>
    </w:pPr>
    <w:rPr>
      <w:b/>
    </w:rPr>
  </w:style>
  <w:style w:type="character" w:styleId="Appeldenotedefin">
    <w:name w:val="endnote reference"/>
    <w:semiHidden/>
    <w:rPr>
      <w:rFonts w:ascii="Arial" w:hAnsi="Arial"/>
      <w:i/>
      <w:sz w:val="18"/>
      <w:vertAlign w:val="superscript"/>
    </w:rPr>
  </w:style>
  <w:style w:type="character" w:styleId="Appelnotedebasdep">
    <w:name w:val="footnote reference"/>
    <w:semiHidden/>
    <w:rPr>
      <w:rFonts w:ascii="Arial" w:hAnsi="Arial"/>
      <w:i/>
      <w:sz w:val="18"/>
      <w:vertAlign w:val="superscript"/>
    </w:rPr>
  </w:style>
  <w:style w:type="character" w:styleId="CitationHTML">
    <w:name w:val="HTML Cite"/>
    <w:semiHidden/>
    <w:rPr>
      <w:rFonts w:ascii="Arial" w:hAnsi="Arial"/>
      <w:iCs/>
      <w:sz w:val="20"/>
    </w:rPr>
  </w:style>
  <w:style w:type="paragraph" w:styleId="Commentaire">
    <w:name w:val="annotation text"/>
    <w:basedOn w:val="Normal"/>
    <w:semiHidden/>
  </w:style>
  <w:style w:type="paragraph" w:customStyle="1" w:styleId="Corpslettre">
    <w:name w:val="Corps lettre"/>
    <w:basedOn w:val="Normal"/>
    <w:pPr>
      <w:ind w:firstLine="567"/>
    </w:pPr>
  </w:style>
  <w:style w:type="paragraph" w:styleId="Date">
    <w:name w:val="Date"/>
    <w:basedOn w:val="Normal"/>
    <w:next w:val="Adresse"/>
    <w:semiHidden/>
    <w:pPr>
      <w:spacing w:before="0" w:after="360"/>
      <w:ind w:left="5103"/>
      <w:jc w:val="left"/>
    </w:pPr>
  </w:style>
  <w:style w:type="paragraph" w:customStyle="1" w:styleId="Dpart-Suivi">
    <w:name w:val="Départ - Suivi"/>
    <w:basedOn w:val="Normal"/>
    <w:next w:val="Normal"/>
    <w:pPr>
      <w:spacing w:before="40"/>
    </w:pPr>
    <w:rPr>
      <w:i/>
    </w:rPr>
  </w:style>
  <w:style w:type="character" w:styleId="Lienhypertexte">
    <w:name w:val="Hyperlink"/>
    <w:uiPriority w:val="99"/>
    <w:rPr>
      <w:rFonts w:ascii="Arial" w:hAnsi="Arial"/>
      <w:color w:val="0000FF"/>
      <w:sz w:val="20"/>
      <w:u w:val="single"/>
    </w:rPr>
  </w:style>
  <w:style w:type="character" w:styleId="Lienhypertextesuivivisit">
    <w:name w:val="FollowedHyperlink"/>
    <w:semiHidden/>
    <w:rPr>
      <w:rFonts w:ascii="Arial" w:hAnsi="Arial"/>
      <w:color w:val="800080"/>
      <w:sz w:val="20"/>
      <w:u w:val="single"/>
    </w:rPr>
  </w:style>
  <w:style w:type="character" w:styleId="Marquedecommentaire">
    <w:name w:val="annotation reference"/>
    <w:semiHidden/>
    <w:rPr>
      <w:sz w:val="16"/>
    </w:rPr>
  </w:style>
  <w:style w:type="paragraph" w:customStyle="1" w:styleId="NRfrences">
    <w:name w:val="N/Références"/>
    <w:basedOn w:val="Normal"/>
    <w:next w:val="Dpart-Suivi"/>
    <w:pPr>
      <w:spacing w:before="0"/>
    </w:pPr>
    <w:rPr>
      <w:i/>
      <w:sz w:val="18"/>
    </w:rPr>
  </w:style>
  <w:style w:type="paragraph" w:customStyle="1" w:styleId="Retrait1">
    <w:name w:val="Retrait1"/>
    <w:basedOn w:val="Normal"/>
    <w:link w:val="Retrait1Car"/>
    <w:qFormat/>
    <w:rsid w:val="00074974"/>
    <w:pPr>
      <w:numPr>
        <w:numId w:val="2"/>
      </w:numPr>
      <w:tabs>
        <w:tab w:val="left" w:pos="680"/>
      </w:tabs>
    </w:pPr>
    <w:rPr>
      <w:b/>
      <w:lang w:val="x-none" w:eastAsia="x-none"/>
    </w:rPr>
  </w:style>
  <w:style w:type="paragraph" w:customStyle="1" w:styleId="Nominterlocuteur">
    <w:name w:val="Nom interlocuteur"/>
    <w:basedOn w:val="Retrait1"/>
    <w:pPr>
      <w:numPr>
        <w:numId w:val="0"/>
      </w:numPr>
    </w:pPr>
    <w:rPr>
      <w:smallCaps/>
    </w:rPr>
  </w:style>
  <w:style w:type="paragraph" w:styleId="NormalWeb">
    <w:name w:val="Normal (Web)"/>
    <w:basedOn w:val="Normal"/>
    <w:semiHidden/>
    <w:pPr>
      <w:spacing w:before="100" w:beforeAutospacing="1" w:after="119"/>
      <w:jc w:val="left"/>
    </w:pPr>
    <w:rPr>
      <w:rFonts w:ascii="Arial Unicode MS" w:eastAsia="Arial Unicode MS" w:hAnsi="Arial Unicode MS" w:cs="Arial Unicode MS"/>
      <w:sz w:val="24"/>
      <w:szCs w:val="24"/>
    </w:rPr>
  </w:style>
  <w:style w:type="character" w:styleId="Numrodepage">
    <w:name w:val="page number"/>
    <w:semiHidden/>
    <w:rPr>
      <w:rFonts w:ascii="Arial" w:hAnsi="Arial"/>
      <w:sz w:val="16"/>
    </w:rPr>
  </w:style>
  <w:style w:type="paragraph" w:customStyle="1" w:styleId="Objet">
    <w:name w:val="Objet"/>
    <w:basedOn w:val="Normal"/>
    <w:next w:val="Normal"/>
    <w:pPr>
      <w:spacing w:before="40"/>
    </w:pPr>
    <w:rPr>
      <w:b/>
    </w:rPr>
  </w:style>
  <w:style w:type="paragraph" w:customStyle="1" w:styleId="PiedSige">
    <w:name w:val="Pied Siège"/>
    <w:basedOn w:val="Pieddepage"/>
    <w:rPr>
      <w:b/>
      <w:sz w:val="12"/>
    </w:rPr>
  </w:style>
  <w:style w:type="paragraph" w:customStyle="1" w:styleId="Prescriptions">
    <w:name w:val="Prescriptions"/>
    <w:basedOn w:val="Normal"/>
    <w:pPr>
      <w:spacing w:before="100"/>
      <w:ind w:left="1418" w:hanging="567"/>
    </w:pPr>
    <w:rPr>
      <w:rFonts w:cs="Arial"/>
      <w:i/>
    </w:rPr>
  </w:style>
  <w:style w:type="paragraph" w:customStyle="1" w:styleId="Titrecouverture1">
    <w:name w:val="Titre couverture 1"/>
    <w:basedOn w:val="Titrecouverture"/>
    <w:rPr>
      <w:sz w:val="28"/>
    </w:rPr>
  </w:style>
  <w:style w:type="paragraph" w:customStyle="1" w:styleId="Retrait2">
    <w:name w:val="Retrait2"/>
    <w:basedOn w:val="Normal"/>
    <w:link w:val="Retrait2Car"/>
    <w:qFormat/>
    <w:pPr>
      <w:numPr>
        <w:numId w:val="3"/>
      </w:numPr>
      <w:tabs>
        <w:tab w:val="clear" w:pos="1324"/>
        <w:tab w:val="left" w:pos="964"/>
      </w:tabs>
      <w:spacing w:before="80"/>
      <w:ind w:left="964" w:hanging="284"/>
    </w:pPr>
    <w:rPr>
      <w:lang w:val="x-none" w:eastAsia="x-none"/>
    </w:rPr>
  </w:style>
  <w:style w:type="paragraph" w:customStyle="1" w:styleId="Retrait3">
    <w:name w:val="Retrait3"/>
    <w:basedOn w:val="Normal"/>
    <w:pPr>
      <w:numPr>
        <w:numId w:val="4"/>
      </w:numPr>
      <w:tabs>
        <w:tab w:val="clear" w:pos="1778"/>
        <w:tab w:val="left" w:pos="964"/>
      </w:tabs>
      <w:spacing w:before="40"/>
      <w:ind w:left="1248" w:hanging="284"/>
    </w:pPr>
    <w:rPr>
      <w:rFonts w:cs="Arial"/>
    </w:rPr>
  </w:style>
  <w:style w:type="paragraph" w:customStyle="1" w:styleId="Signataire">
    <w:name w:val="Signataire"/>
    <w:basedOn w:val="Normal"/>
    <w:next w:val="Normal"/>
    <w:pPr>
      <w:ind w:left="5103"/>
      <w:jc w:val="left"/>
    </w:pPr>
  </w:style>
  <w:style w:type="paragraph" w:customStyle="1" w:styleId="Soustitredecouverture">
    <w:name w:val="Sous titre de couverture"/>
    <w:basedOn w:val="Normal"/>
    <w:pPr>
      <w:framePr w:w="7088" w:h="4536" w:hSpace="142" w:wrap="notBeside" w:vAnchor="page" w:hAnchor="page" w:x="2439" w:y="8506"/>
      <w:pBdr>
        <w:bottom w:val="single" w:sz="4" w:space="24" w:color="0079C2"/>
      </w:pBdr>
      <w:spacing w:before="0"/>
      <w:ind w:left="567" w:right="567"/>
      <w:jc w:val="center"/>
    </w:pPr>
    <w:rPr>
      <w:b/>
      <w:smallCaps/>
      <w:color w:val="4D4D4D"/>
      <w:sz w:val="32"/>
    </w:rPr>
  </w:style>
  <w:style w:type="paragraph" w:customStyle="1" w:styleId="Standard">
    <w:name w:val="Standar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before="120"/>
    </w:pPr>
    <w:rPr>
      <w:rFonts w:ascii="Arial" w:hAnsi="Arial" w:cs="Arial"/>
      <w:color w:val="000000"/>
      <w:szCs w:val="48"/>
    </w:rPr>
  </w:style>
  <w:style w:type="paragraph" w:customStyle="1" w:styleId="Sous-titregris">
    <w:name w:val="Sous-titre gris"/>
    <w:basedOn w:val="Normal"/>
    <w:qFormat/>
    <w:rsid w:val="00A308B8"/>
    <w:pPr>
      <w:spacing w:before="200" w:after="40"/>
    </w:pPr>
    <w:rPr>
      <w:color w:val="262626"/>
      <w:sz w:val="28"/>
    </w:rPr>
  </w:style>
  <w:style w:type="paragraph" w:customStyle="1" w:styleId="Titrecouverture">
    <w:name w:val="Titre couverture"/>
    <w:basedOn w:val="Normal"/>
    <w:next w:val="Normal"/>
    <w:pPr>
      <w:shd w:val="clear" w:color="auto" w:fill="7AC043"/>
      <w:spacing w:before="0"/>
      <w:jc w:val="center"/>
    </w:pPr>
    <w:rPr>
      <w:rFonts w:ascii="Century Gothic" w:hAnsi="Century Gothic"/>
      <w:b/>
      <w:smallCaps/>
      <w:color w:val="FFFFFF"/>
      <w:kern w:val="28"/>
      <w:sz w:val="52"/>
    </w:rPr>
  </w:style>
  <w:style w:type="paragraph" w:customStyle="1" w:styleId="Titredocument">
    <w:name w:val="Titre document"/>
    <w:basedOn w:val="Normal"/>
    <w:pPr>
      <w:jc w:val="center"/>
    </w:pPr>
    <w:rPr>
      <w:rFonts w:ascii="Century Gothic" w:hAnsi="Century Gothic"/>
      <w:b/>
      <w:bCs/>
      <w:smallCaps/>
      <w:color w:val="0000CC"/>
      <w:sz w:val="32"/>
    </w:rPr>
  </w:style>
  <w:style w:type="paragraph" w:styleId="TM1">
    <w:name w:val="toc 1"/>
    <w:basedOn w:val="Normal"/>
    <w:next w:val="Normal"/>
    <w:autoRedefine/>
    <w:uiPriority w:val="39"/>
    <w:pPr>
      <w:spacing w:before="240"/>
    </w:pPr>
    <w:rPr>
      <w:b/>
      <w:caps/>
      <w:noProof/>
    </w:rPr>
  </w:style>
  <w:style w:type="paragraph" w:styleId="TM2">
    <w:name w:val="toc 2"/>
    <w:basedOn w:val="Normal"/>
    <w:next w:val="Normal"/>
    <w:autoRedefine/>
    <w:uiPriority w:val="39"/>
    <w:rPr>
      <w:b/>
      <w:noProof/>
    </w:rPr>
  </w:style>
  <w:style w:type="paragraph" w:styleId="TM3">
    <w:name w:val="toc 3"/>
    <w:basedOn w:val="Normal"/>
    <w:next w:val="Normal"/>
    <w:autoRedefine/>
    <w:uiPriority w:val="39"/>
    <w:pPr>
      <w:ind w:left="440"/>
    </w:pPr>
    <w:rPr>
      <w:szCs w:val="24"/>
    </w:rPr>
  </w:style>
  <w:style w:type="paragraph" w:styleId="TM4">
    <w:name w:val="toc 4"/>
    <w:basedOn w:val="Normal"/>
    <w:next w:val="Normal"/>
    <w:autoRedefine/>
    <w:semiHidden/>
    <w:pPr>
      <w:ind w:left="540"/>
    </w:pPr>
    <w:rPr>
      <w:szCs w:val="24"/>
    </w:rPr>
  </w:style>
  <w:style w:type="paragraph" w:styleId="TM5">
    <w:name w:val="toc 5"/>
    <w:basedOn w:val="Normal"/>
    <w:next w:val="Normal"/>
    <w:autoRedefine/>
    <w:semiHidden/>
    <w:pPr>
      <w:spacing w:before="0"/>
      <w:ind w:left="960"/>
      <w:jc w:val="left"/>
    </w:pPr>
    <w:rPr>
      <w:rFonts w:ascii="Times New Roman" w:hAnsi="Times New Roman"/>
      <w:sz w:val="24"/>
      <w:szCs w:val="24"/>
    </w:rPr>
  </w:style>
  <w:style w:type="paragraph" w:styleId="TM6">
    <w:name w:val="toc 6"/>
    <w:basedOn w:val="Normal"/>
    <w:next w:val="Normal"/>
    <w:autoRedefine/>
    <w:semiHidden/>
    <w:pPr>
      <w:spacing w:before="0"/>
      <w:ind w:left="1200"/>
      <w:jc w:val="left"/>
    </w:pPr>
    <w:rPr>
      <w:rFonts w:ascii="Times New Roman" w:hAnsi="Times New Roman"/>
      <w:sz w:val="24"/>
      <w:szCs w:val="24"/>
    </w:rPr>
  </w:style>
  <w:style w:type="paragraph" w:styleId="TM7">
    <w:name w:val="toc 7"/>
    <w:basedOn w:val="Normal"/>
    <w:next w:val="Normal"/>
    <w:autoRedefine/>
    <w:semiHidden/>
    <w:pPr>
      <w:spacing w:before="0"/>
      <w:ind w:left="1440"/>
      <w:jc w:val="left"/>
    </w:pPr>
    <w:rPr>
      <w:rFonts w:ascii="Times New Roman" w:hAnsi="Times New Roman"/>
      <w:sz w:val="24"/>
      <w:szCs w:val="24"/>
    </w:rPr>
  </w:style>
  <w:style w:type="paragraph" w:styleId="TM8">
    <w:name w:val="toc 8"/>
    <w:basedOn w:val="Normal"/>
    <w:next w:val="Normal"/>
    <w:autoRedefine/>
    <w:semiHidden/>
    <w:pPr>
      <w:spacing w:before="0"/>
      <w:ind w:left="1680"/>
      <w:jc w:val="left"/>
    </w:pPr>
    <w:rPr>
      <w:rFonts w:ascii="Times New Roman" w:hAnsi="Times New Roman"/>
      <w:sz w:val="24"/>
      <w:szCs w:val="24"/>
    </w:rPr>
  </w:style>
  <w:style w:type="paragraph" w:styleId="TM9">
    <w:name w:val="toc 9"/>
    <w:basedOn w:val="Normal"/>
    <w:next w:val="Normal"/>
    <w:autoRedefine/>
    <w:semiHidden/>
    <w:pPr>
      <w:spacing w:before="0"/>
      <w:ind w:left="1920"/>
      <w:jc w:val="left"/>
    </w:pPr>
    <w:rPr>
      <w:rFonts w:ascii="Times New Roman" w:hAnsi="Times New Roman"/>
      <w:sz w:val="24"/>
      <w:szCs w:val="24"/>
    </w:rPr>
  </w:style>
  <w:style w:type="paragraph" w:customStyle="1" w:styleId="Retrait0Vert">
    <w:name w:val="Retrait0 Vert"/>
    <w:basedOn w:val="Normal"/>
    <w:rsid w:val="003F565E"/>
    <w:pPr>
      <w:shd w:val="clear" w:color="auto" w:fill="7AC043"/>
    </w:pPr>
    <w:rPr>
      <w:b/>
      <w:smallCaps/>
      <w:color w:val="FFFFFF"/>
      <w:sz w:val="22"/>
    </w:rPr>
  </w:style>
  <w:style w:type="paragraph" w:customStyle="1" w:styleId="Retrait0Bleu">
    <w:name w:val="Retrait0 Bleu"/>
    <w:basedOn w:val="Retrait0Vert"/>
    <w:pPr>
      <w:shd w:val="clear" w:color="auto" w:fill="90A7D5"/>
    </w:pPr>
  </w:style>
  <w:style w:type="paragraph" w:customStyle="1" w:styleId="Retrait0Rouge">
    <w:name w:val="Retrait0 Rouge"/>
    <w:basedOn w:val="Retrait0Bleu"/>
    <w:pPr>
      <w:shd w:val="clear" w:color="auto" w:fill="CC0000"/>
    </w:pPr>
  </w:style>
  <w:style w:type="paragraph" w:customStyle="1" w:styleId="Encadre">
    <w:name w:val="Encadre"/>
    <w:basedOn w:val="Normal"/>
    <w:pPr>
      <w:pBdr>
        <w:top w:val="single" w:sz="12" w:space="4" w:color="7AC043"/>
        <w:left w:val="single" w:sz="12" w:space="4" w:color="7AC043"/>
        <w:bottom w:val="single" w:sz="12" w:space="4" w:color="7AC043"/>
        <w:right w:val="single" w:sz="12" w:space="4" w:color="7AC043"/>
      </w:pBdr>
    </w:pPr>
    <w:rPr>
      <w:b/>
      <w:bCs/>
      <w:sz w:val="22"/>
    </w:rPr>
  </w:style>
  <w:style w:type="paragraph" w:customStyle="1" w:styleId="Retrait0">
    <w:name w:val="Retrait0"/>
    <w:basedOn w:val="Normal"/>
    <w:link w:val="Retrait0Car"/>
    <w:rsid w:val="00A308B8"/>
    <w:pPr>
      <w:widowControl w:val="0"/>
      <w:shd w:val="clear" w:color="auto" w:fill="0070C0"/>
      <w:tabs>
        <w:tab w:val="right" w:pos="10206"/>
      </w:tabs>
      <w:autoSpaceDE w:val="0"/>
      <w:autoSpaceDN w:val="0"/>
      <w:adjustRightInd w:val="0"/>
      <w:jc w:val="left"/>
    </w:pPr>
    <w:rPr>
      <w:b/>
      <w:smallCaps/>
      <w:color w:val="FFFFFF"/>
      <w:sz w:val="22"/>
    </w:rPr>
  </w:style>
  <w:style w:type="character" w:customStyle="1" w:styleId="ImportantCar">
    <w:name w:val="Important Car"/>
    <w:rPr>
      <w:rFonts w:ascii="Arial" w:eastAsia="Arial Unicode MS" w:hAnsi="Arial" w:cs="Tahoma"/>
      <w:b/>
      <w:color w:val="002060"/>
      <w:sz w:val="24"/>
    </w:rPr>
  </w:style>
  <w:style w:type="character" w:customStyle="1" w:styleId="PieddepageCar">
    <w:name w:val="Pied de page Car"/>
    <w:link w:val="Pieddepage"/>
    <w:rsid w:val="00AF17FE"/>
    <w:rPr>
      <w:rFonts w:ascii="Arial Narrow" w:hAnsi="Arial Narrow"/>
      <w:sz w:val="16"/>
    </w:rPr>
  </w:style>
  <w:style w:type="character" w:customStyle="1" w:styleId="Titre3Car">
    <w:name w:val="Titre 3 Car"/>
    <w:aliases w:val="Section Car,T3 Car,Sec Car,Centered Car,Section + Gauche Car,6 cm Car,Avant : 24 pt + Gau... Car,Gauche :  0 cm Car,Suspendu : 1 Car,InterTitre Car,Arial 12 Fett Car,ASAPHeading 3 Car,hd3 Car,h3 Car,R&amp;S - Titre 3 Car,Titre 3 SQ Car,l3 Car"/>
    <w:link w:val="Titre3"/>
    <w:rsid w:val="00A308B8"/>
    <w:rPr>
      <w:rFonts w:ascii="Arial Narrow" w:hAnsi="Arial Narrow"/>
      <w:b/>
      <w:iCs/>
      <w:color w:val="333333"/>
      <w:sz w:val="28"/>
      <w:lang w:val="x-none" w:eastAsia="x-none"/>
    </w:rPr>
  </w:style>
  <w:style w:type="character" w:customStyle="1" w:styleId="Titre4Car">
    <w:name w:val="Titre 4 Car"/>
    <w:aliases w:val="Sous-Section Car,Sous-Sectipson Car,MainPara Car,Centred Car,Cen. Car,T4 Car,Sous-Sectipson + Gauche :  0 cm Car,Premiè... Car,Première ligne : 0 cm... Car,Première ligne : 0 cm Car,Paragraphe Car,ASAPHeading 4 Car,hd4 Car,R&amp;S - Titre 4 Car"/>
    <w:link w:val="Titre4"/>
    <w:rsid w:val="00A308B8"/>
    <w:rPr>
      <w:rFonts w:ascii="Arial Narrow" w:hAnsi="Arial Narrow"/>
      <w:b/>
      <w:color w:val="333333"/>
      <w:spacing w:val="20"/>
      <w:sz w:val="24"/>
      <w:lang w:val="x-none" w:eastAsia="x-none"/>
    </w:rPr>
  </w:style>
  <w:style w:type="character" w:customStyle="1" w:styleId="Titre2Car">
    <w:name w:val="Titre 2 Car"/>
    <w:aliases w:val="/titres paragraphes Car,sous-chapitre Car,Chpt Car,Tend_Überschrift 2 Car,new Car,titre 2 Car,Sous-Titre Car,charte T2 Car,Arial 12 Fett Kursiv Car,ASAPHeading 2 Car,Chapter Title Car,R&amp;S - Titre 2 Car,tt Car,Fonctionnalité Car,Titre 21 Car"/>
    <w:link w:val="Titre2"/>
    <w:rsid w:val="00A308B8"/>
    <w:rPr>
      <w:rFonts w:ascii="Arial Narrow" w:hAnsi="Arial Narrow"/>
      <w:b/>
      <w:color w:val="333333"/>
      <w:sz w:val="32"/>
      <w:lang w:val="x-none" w:eastAsia="x-none"/>
    </w:rPr>
  </w:style>
  <w:style w:type="table" w:styleId="Grilledutableau">
    <w:name w:val="Table Grid"/>
    <w:basedOn w:val="TableauNormal"/>
    <w:uiPriority w:val="59"/>
    <w:rsid w:val="0060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2Car">
    <w:name w:val="Retrait2 Car"/>
    <w:link w:val="Retrait2"/>
    <w:locked/>
    <w:rsid w:val="00600C9B"/>
    <w:rPr>
      <w:rFonts w:ascii="Arial Narrow" w:hAnsi="Arial Narrow"/>
      <w:lang w:val="x-none" w:eastAsia="x-none"/>
    </w:rPr>
  </w:style>
  <w:style w:type="character" w:customStyle="1" w:styleId="Retrait1Car">
    <w:name w:val="Retrait1 Car"/>
    <w:link w:val="Retrait1"/>
    <w:rsid w:val="00074974"/>
    <w:rPr>
      <w:rFonts w:ascii="Arial Narrow" w:hAnsi="Arial Narrow"/>
      <w:b/>
      <w:lang w:val="x-none" w:eastAsia="x-none"/>
    </w:rPr>
  </w:style>
  <w:style w:type="paragraph" w:customStyle="1" w:styleId="Emphasebleu">
    <w:name w:val="Emphase bleu"/>
    <w:basedOn w:val="Sous-titregris"/>
    <w:qFormat/>
    <w:rsid w:val="004035C1"/>
    <w:rPr>
      <w:color w:val="0070C0"/>
      <w:sz w:val="24"/>
    </w:rPr>
  </w:style>
  <w:style w:type="paragraph" w:styleId="Textedebulles">
    <w:name w:val="Balloon Text"/>
    <w:basedOn w:val="Normal"/>
    <w:link w:val="TextedebullesCar"/>
    <w:uiPriority w:val="99"/>
    <w:semiHidden/>
    <w:unhideWhenUsed/>
    <w:rsid w:val="00897FEE"/>
    <w:pPr>
      <w:spacing w:before="0"/>
    </w:pPr>
    <w:rPr>
      <w:rFonts w:ascii="Tahoma" w:hAnsi="Tahoma" w:cs="Tahoma"/>
      <w:sz w:val="16"/>
      <w:szCs w:val="16"/>
    </w:rPr>
  </w:style>
  <w:style w:type="character" w:customStyle="1" w:styleId="TextedebullesCar">
    <w:name w:val="Texte de bulles Car"/>
    <w:link w:val="Textedebulles"/>
    <w:uiPriority w:val="99"/>
    <w:semiHidden/>
    <w:rsid w:val="00897FEE"/>
    <w:rPr>
      <w:rFonts w:ascii="Tahoma" w:hAnsi="Tahoma" w:cs="Tahoma"/>
      <w:sz w:val="16"/>
      <w:szCs w:val="16"/>
    </w:rPr>
  </w:style>
  <w:style w:type="character" w:customStyle="1" w:styleId="Retrait0Car">
    <w:name w:val="Retrait0 Car"/>
    <w:link w:val="Retrait0"/>
    <w:locked/>
    <w:rsid w:val="00A308B8"/>
    <w:rPr>
      <w:rFonts w:ascii="Arial Narrow" w:hAnsi="Arial Narrow"/>
      <w:b/>
      <w:smallCaps/>
      <w:color w:val="FFFFFF"/>
      <w:sz w:val="22"/>
      <w:shd w:val="clear" w:color="auto" w:fill="0070C0"/>
    </w:rPr>
  </w:style>
  <w:style w:type="paragraph" w:customStyle="1" w:styleId="TableParagraph">
    <w:name w:val="Table Paragraph"/>
    <w:basedOn w:val="Normal"/>
    <w:uiPriority w:val="1"/>
    <w:qFormat/>
    <w:rsid w:val="0076250F"/>
    <w:pPr>
      <w:widowControl w:val="0"/>
      <w:autoSpaceDE w:val="0"/>
      <w:autoSpaceDN w:val="0"/>
      <w:spacing w:before="0"/>
      <w:jc w:val="left"/>
    </w:pPr>
    <w:rPr>
      <w:rFonts w:ascii="Liberation Sans Narrow" w:eastAsia="Liberation Sans Narrow" w:hAnsi="Liberation Sans Narrow" w:cs="Liberation Sans Narrow"/>
      <w:sz w:val="22"/>
      <w:szCs w:val="22"/>
      <w:lang w:eastAsia="en-US"/>
    </w:rPr>
  </w:style>
  <w:style w:type="paragraph" w:styleId="Paragraphedeliste">
    <w:name w:val="List Paragraph"/>
    <w:basedOn w:val="Normal"/>
    <w:uiPriority w:val="34"/>
    <w:qFormat/>
    <w:rsid w:val="00AB3871"/>
    <w:pPr>
      <w:ind w:left="720"/>
      <w:contextualSpacing/>
    </w:pPr>
  </w:style>
  <w:style w:type="paragraph" w:styleId="Notedebasdepage">
    <w:name w:val="footnote text"/>
    <w:basedOn w:val="Normal"/>
    <w:link w:val="NotedebasdepageCar"/>
    <w:uiPriority w:val="99"/>
    <w:semiHidden/>
    <w:unhideWhenUsed/>
    <w:rsid w:val="00514A48"/>
    <w:pPr>
      <w:spacing w:before="0"/>
    </w:pPr>
  </w:style>
  <w:style w:type="character" w:customStyle="1" w:styleId="NotedebasdepageCar">
    <w:name w:val="Note de bas de page Car"/>
    <w:basedOn w:val="Policepardfaut"/>
    <w:link w:val="Notedebasdepage"/>
    <w:uiPriority w:val="99"/>
    <w:semiHidden/>
    <w:rsid w:val="00514A48"/>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8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F7A04-8E6E-4D5D-9922-C8E8CDFCC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2349</Words>
  <Characters>12920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vt</dc:creator>
  <cp:lastModifiedBy>vt</cp:lastModifiedBy>
  <cp:revision>21</cp:revision>
  <cp:lastPrinted>2020-02-18T09:57:00Z</cp:lastPrinted>
  <dcterms:created xsi:type="dcterms:W3CDTF">2020-01-29T16:49:00Z</dcterms:created>
  <dcterms:modified xsi:type="dcterms:W3CDTF">2020-02-18T09:57:00Z</dcterms:modified>
</cp:coreProperties>
</file>